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22259" w14:textId="77777777" w:rsidR="00372A5E" w:rsidRPr="006074D2" w:rsidRDefault="00372A5E" w:rsidP="0006470F"/>
    <w:p w14:paraId="7BBC9568" w14:textId="2E71F7AF" w:rsidR="000C37DB" w:rsidRDefault="005313C7" w:rsidP="007412D3">
      <w:pPr>
        <w:pStyle w:val="Titolo"/>
        <w:spacing w:before="0"/>
        <w:rPr>
          <w:rFonts w:ascii="Garamond" w:hAnsi="Garamond"/>
        </w:rPr>
      </w:pPr>
      <w:r w:rsidRPr="6676E229">
        <w:rPr>
          <w:rFonts w:ascii="Garamond" w:hAnsi="Garamond"/>
        </w:rPr>
        <w:t xml:space="preserve">Programma </w:t>
      </w:r>
      <w:r w:rsidR="00A52CD1">
        <w:rPr>
          <w:rFonts w:ascii="Garamond" w:hAnsi="Garamond"/>
        </w:rPr>
        <w:t>ROME TECHNOPOLE (codice ECS 00000024</w:t>
      </w:r>
      <w:r w:rsidRPr="6676E229">
        <w:rPr>
          <w:rFonts w:ascii="Garamond" w:hAnsi="Garamond"/>
        </w:rPr>
        <w:t>) (PNRR) – MISSIONE 4 COMPONENTE 2, “Dalla ricerca all’impresa” INVESTIMENTO 1.5, “Creazione e rafforzamento di “Ecosistemi dell’innovazione” costruzione di “leader Territoriali di R&amp;S” -</w:t>
      </w:r>
      <w:r>
        <w:br/>
      </w:r>
      <w:r w:rsidRPr="6676E229">
        <w:rPr>
          <w:rFonts w:ascii="Garamond" w:hAnsi="Garamond"/>
        </w:rPr>
        <w:t xml:space="preserve"> Bando</w:t>
      </w:r>
      <w:r w:rsidR="00014087" w:rsidRPr="6676E229">
        <w:rPr>
          <w:rFonts w:ascii="Garamond" w:hAnsi="Garamond"/>
        </w:rPr>
        <w:t xml:space="preserve"> </w:t>
      </w:r>
      <w:r w:rsidRPr="6676E229">
        <w:rPr>
          <w:rFonts w:ascii="Garamond" w:hAnsi="Garamond"/>
        </w:rPr>
        <w:t xml:space="preserve">a </w:t>
      </w:r>
      <w:r w:rsidR="0006470F" w:rsidRPr="6676E229">
        <w:rPr>
          <w:rFonts w:ascii="Garamond" w:hAnsi="Garamond"/>
        </w:rPr>
        <w:t>c</w:t>
      </w:r>
      <w:r w:rsidRPr="6676E229">
        <w:rPr>
          <w:rFonts w:ascii="Garamond" w:hAnsi="Garamond"/>
        </w:rPr>
        <w:t xml:space="preserve">ascata </w:t>
      </w:r>
      <w:proofErr w:type="spellStart"/>
      <w:r w:rsidR="007808D4">
        <w:rPr>
          <w:rFonts w:ascii="Garamond" w:hAnsi="Garamond"/>
        </w:rPr>
        <w:t>Spoke</w:t>
      </w:r>
      <w:proofErr w:type="spellEnd"/>
      <w:r w:rsidR="007808D4">
        <w:rPr>
          <w:rFonts w:ascii="Garamond" w:hAnsi="Garamond"/>
        </w:rPr>
        <w:t xml:space="preserve"> </w:t>
      </w:r>
      <w:proofErr w:type="gramStart"/>
      <w:r w:rsidR="007808D4">
        <w:rPr>
          <w:rFonts w:ascii="Garamond" w:hAnsi="Garamond"/>
        </w:rPr>
        <w:t>2 ”</w:t>
      </w:r>
      <w:r w:rsidR="009E4965">
        <w:rPr>
          <w:rFonts w:ascii="Garamond" w:hAnsi="Garamond"/>
        </w:rPr>
        <w:t>per</w:t>
      </w:r>
      <w:proofErr w:type="gramEnd"/>
      <w:r w:rsidR="009E4965">
        <w:rPr>
          <w:rFonts w:ascii="Garamond" w:hAnsi="Garamond"/>
        </w:rPr>
        <w:t xml:space="preserve"> </w:t>
      </w:r>
      <w:r w:rsidR="007808D4">
        <w:rPr>
          <w:rFonts w:ascii="Garamond" w:hAnsi="Garamond"/>
        </w:rPr>
        <w:t>nuove imprese”</w:t>
      </w:r>
    </w:p>
    <w:p w14:paraId="6DE7B595" w14:textId="0067DFEF" w:rsidR="11256BC1" w:rsidRDefault="11256BC1" w:rsidP="6676E229">
      <w:pPr>
        <w:pStyle w:val="Titolo"/>
        <w:rPr>
          <w:rFonts w:ascii="Garamond" w:hAnsi="Garamond"/>
        </w:rPr>
      </w:pPr>
      <w:r w:rsidRPr="6676E229">
        <w:rPr>
          <w:rFonts w:ascii="Garamond" w:hAnsi="Garamond"/>
        </w:rPr>
        <w:t xml:space="preserve">ALLEGATO </w:t>
      </w:r>
      <w:r w:rsidR="00C55DC0">
        <w:rPr>
          <w:rFonts w:ascii="Garamond" w:hAnsi="Garamond"/>
        </w:rPr>
        <w:t>A</w:t>
      </w:r>
    </w:p>
    <w:p w14:paraId="5A83F1DB" w14:textId="5967E3A4" w:rsidR="00FB7D54" w:rsidRPr="00FB7D54" w:rsidRDefault="00FB7D54" w:rsidP="00FB7D54">
      <w:pPr>
        <w:pStyle w:val="Titolo"/>
        <w:rPr>
          <w:rFonts w:ascii="Garamond" w:hAnsi="Garamond"/>
        </w:rPr>
      </w:pPr>
      <w:r w:rsidRPr="00FB7D54">
        <w:rPr>
          <w:rFonts w:ascii="Garamond" w:hAnsi="Garamond"/>
        </w:rPr>
        <w:t>DOMANDA DI FINANZIAMENTO</w:t>
      </w:r>
    </w:p>
    <w:p w14:paraId="60FF6FAF" w14:textId="2C5E0AA9" w:rsidR="00FB7D54" w:rsidRPr="00FB7D54" w:rsidRDefault="005947CB" w:rsidP="00FB7D54">
      <w:pPr>
        <w:spacing w:line="276" w:lineRule="auto"/>
        <w:jc w:val="center"/>
        <w:rPr>
          <w:b/>
          <w:bCs/>
          <w:strike/>
          <w:szCs w:val="28"/>
        </w:rPr>
      </w:pPr>
      <w:r w:rsidRPr="006074D2">
        <w:rPr>
          <w:b/>
          <w:bCs/>
          <w:strike/>
          <w:szCs w:val="2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9464DF" w:rsidRPr="009464DF" w14:paraId="10FD7C88" w14:textId="77777777" w:rsidTr="0017144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845D56" w14:textId="77777777" w:rsidR="009464DF" w:rsidRPr="009464DF" w:rsidRDefault="009464DF" w:rsidP="00171447">
            <w:pPr>
              <w:pStyle w:val="Standard"/>
              <w:jc w:val="center"/>
              <w:rPr>
                <w:rFonts w:ascii="Corbel" w:hAnsi="Corbel"/>
                <w:b/>
                <w:sz w:val="20"/>
                <w:szCs w:val="20"/>
              </w:rPr>
            </w:pPr>
            <w:r w:rsidRPr="009464DF">
              <w:rPr>
                <w:rFonts w:ascii="Corbel" w:hAnsi="Corbel"/>
                <w:b/>
                <w:sz w:val="20"/>
                <w:szCs w:val="20"/>
              </w:rPr>
              <w:t>Numero identificativo (seriale) della marca da bollo</w:t>
            </w:r>
          </w:p>
        </w:tc>
      </w:tr>
    </w:tbl>
    <w:p w14:paraId="7F8365E5" w14:textId="77777777" w:rsidR="004F3E05" w:rsidRDefault="004F3E05" w:rsidP="004F3E05">
      <w:pPr>
        <w:rPr>
          <w:rFonts w:cs="Times New (W1)"/>
          <w:i/>
          <w:iCs/>
        </w:rPr>
      </w:pPr>
    </w:p>
    <w:p w14:paraId="641AB06E" w14:textId="49A47D47" w:rsidR="004F3E05" w:rsidRPr="004F3E05" w:rsidRDefault="004F3E05" w:rsidP="004F3E05">
      <w:pPr>
        <w:rPr>
          <w:rFonts w:cs="Times New (W1)"/>
          <w:i/>
          <w:iCs/>
        </w:rPr>
      </w:pPr>
      <w:r w:rsidRPr="004F3E05">
        <w:rPr>
          <w:rFonts w:cs="Times New (W1)"/>
          <w:i/>
          <w:iCs/>
        </w:rPr>
        <w:t xml:space="preserve">La domanda di contributo deve essere presentata esclusivamente con il presente modulo da firmare digitalmente e presentare tramite il sito http://webtelemaco.infocamere.it. Tutte le sezioni del modulo devono essere obbligatoriamente compilate </w:t>
      </w:r>
      <w:r w:rsidR="00446F4B">
        <w:rPr>
          <w:rFonts w:cs="Times New (W1)"/>
          <w:i/>
          <w:iCs/>
        </w:rPr>
        <w:t>digitalmente</w:t>
      </w:r>
      <w:r w:rsidRPr="004F3E05">
        <w:rPr>
          <w:rFonts w:cs="Times New (W1)"/>
          <w:i/>
          <w:iCs/>
        </w:rPr>
        <w:t>.</w:t>
      </w:r>
    </w:p>
    <w:p w14:paraId="3EF59105" w14:textId="77777777" w:rsidR="001E64CD" w:rsidRPr="006074D2" w:rsidRDefault="001E64CD">
      <w:pPr>
        <w:rPr>
          <w:rFonts w:cs="Times New (W1)"/>
          <w:i/>
          <w:iCs/>
        </w:rPr>
      </w:pPr>
    </w:p>
    <w:p w14:paraId="6DC94CDF" w14:textId="77777777" w:rsidR="001E64CD" w:rsidRPr="006074D2" w:rsidRDefault="001E64CD">
      <w:pPr>
        <w:rPr>
          <w:rFonts w:cs="Times New (W1)"/>
          <w:i/>
          <w:iCs/>
        </w:rPr>
      </w:pPr>
    </w:p>
    <w:p w14:paraId="5E9701F8" w14:textId="77777777" w:rsidR="00372A5E" w:rsidRPr="006074D2" w:rsidRDefault="00372A5E">
      <w:pPr>
        <w:pStyle w:val="Titolo8"/>
        <w:rPr>
          <w:b/>
          <w:i w:val="0"/>
          <w:iCs w:val="0"/>
        </w:rPr>
      </w:pPr>
      <w:r w:rsidRPr="006074D2">
        <w:rPr>
          <w:b/>
          <w:i w:val="0"/>
        </w:rPr>
        <w:t xml:space="preserve">Il/La Sottoscritto/a </w:t>
      </w:r>
    </w:p>
    <w:p w14:paraId="623363C7" w14:textId="77777777" w:rsidR="00FA3B5A" w:rsidRPr="006074D2" w:rsidRDefault="00FA3B5A" w:rsidP="00FA3B5A">
      <w:pPr>
        <w:pStyle w:val="Default"/>
        <w:rPr>
          <w:rFonts w:ascii="Garamond" w:hAnsi="Garamond"/>
        </w:rPr>
      </w:pPr>
    </w:p>
    <w:p w14:paraId="6887BD94" w14:textId="77777777" w:rsidR="00FA3B5A" w:rsidRPr="006074D2" w:rsidRDefault="00FA3B5A" w:rsidP="00FA3B5A">
      <w:pPr>
        <w:pStyle w:val="Default"/>
        <w:spacing w:line="360" w:lineRule="auto"/>
        <w:rPr>
          <w:rFonts w:ascii="Garamond" w:hAnsi="Garamond"/>
        </w:rPr>
      </w:pPr>
      <w:r w:rsidRPr="006074D2">
        <w:rPr>
          <w:rFonts w:ascii="Garamond" w:hAnsi="Garamond"/>
        </w:rPr>
        <w:t xml:space="preserve">Cognome _______________________________Nome __________________________________ </w:t>
      </w:r>
    </w:p>
    <w:p w14:paraId="3A80D35F" w14:textId="77777777" w:rsidR="00FA3B5A" w:rsidRPr="006074D2" w:rsidRDefault="00FA3B5A" w:rsidP="00FA3B5A">
      <w:pPr>
        <w:pStyle w:val="Default"/>
        <w:spacing w:line="360" w:lineRule="auto"/>
        <w:rPr>
          <w:rFonts w:ascii="Garamond" w:hAnsi="Garamond"/>
        </w:rPr>
      </w:pPr>
      <w:r w:rsidRPr="006074D2">
        <w:rPr>
          <w:rFonts w:ascii="Garamond" w:hAnsi="Garamond"/>
        </w:rPr>
        <w:t xml:space="preserve">Nato/a </w:t>
      </w:r>
      <w:proofErr w:type="spellStart"/>
      <w:r w:rsidRPr="006074D2">
        <w:rPr>
          <w:rFonts w:ascii="Garamond" w:hAnsi="Garamond"/>
        </w:rPr>
        <w:t>a</w:t>
      </w:r>
      <w:proofErr w:type="spellEnd"/>
      <w:r w:rsidRPr="006074D2">
        <w:rPr>
          <w:rFonts w:ascii="Garamond" w:hAnsi="Garamond"/>
        </w:rPr>
        <w:t xml:space="preserve"> ___________________________Provincia _______________________ il ___________ </w:t>
      </w:r>
    </w:p>
    <w:p w14:paraId="7B39BFF8" w14:textId="77777777" w:rsidR="00FA3B5A" w:rsidRPr="006074D2" w:rsidRDefault="00FA3B5A" w:rsidP="00FA3B5A">
      <w:pPr>
        <w:pStyle w:val="Default"/>
        <w:spacing w:line="360" w:lineRule="auto"/>
        <w:rPr>
          <w:rFonts w:ascii="Garamond" w:hAnsi="Garamond"/>
        </w:rPr>
      </w:pPr>
      <w:r w:rsidRPr="006074D2">
        <w:rPr>
          <w:rFonts w:ascii="Garamond" w:hAnsi="Garamond"/>
        </w:rPr>
        <w:t xml:space="preserve">Residente in ___________________________ Provincia _________________________________ </w:t>
      </w:r>
    </w:p>
    <w:p w14:paraId="718692D7" w14:textId="77777777" w:rsidR="00FA3B5A" w:rsidRPr="006074D2" w:rsidRDefault="00FA3B5A" w:rsidP="00FA3B5A">
      <w:pPr>
        <w:pStyle w:val="Default"/>
        <w:spacing w:line="360" w:lineRule="auto"/>
        <w:rPr>
          <w:rFonts w:ascii="Garamond" w:hAnsi="Garamond"/>
        </w:rPr>
      </w:pPr>
      <w:r w:rsidRPr="006074D2">
        <w:rPr>
          <w:rFonts w:ascii="Garamond" w:hAnsi="Garamond"/>
        </w:rPr>
        <w:t xml:space="preserve">CAP </w:t>
      </w:r>
      <w:r w:rsidRPr="006074D2">
        <w:rPr>
          <w:rFonts w:ascii="Garamond" w:hAnsi="Garamond"/>
          <w:i/>
          <w:iCs/>
        </w:rPr>
        <w:t xml:space="preserve">_________________ </w:t>
      </w:r>
      <w:r w:rsidRPr="006074D2">
        <w:rPr>
          <w:rFonts w:ascii="Garamond" w:hAnsi="Garamond"/>
        </w:rPr>
        <w:t xml:space="preserve">Indirizzo </w:t>
      </w:r>
      <w:r w:rsidRPr="006074D2">
        <w:rPr>
          <w:rFonts w:ascii="Garamond" w:hAnsi="Garamond"/>
          <w:i/>
          <w:iCs/>
        </w:rPr>
        <w:t>___________________________________</w:t>
      </w:r>
      <w:r w:rsidRPr="006074D2">
        <w:rPr>
          <w:rFonts w:ascii="Garamond" w:hAnsi="Garamond"/>
        </w:rPr>
        <w:t>n.</w:t>
      </w:r>
      <w:r w:rsidRPr="006074D2">
        <w:rPr>
          <w:rFonts w:ascii="Garamond" w:hAnsi="Garamond"/>
          <w:i/>
          <w:iCs/>
        </w:rPr>
        <w:t>_________</w:t>
      </w:r>
      <w:r w:rsidRPr="006074D2">
        <w:rPr>
          <w:rFonts w:ascii="Garamond" w:hAnsi="Garamond"/>
        </w:rPr>
        <w:t xml:space="preserve">_ </w:t>
      </w:r>
    </w:p>
    <w:p w14:paraId="52BC24C9" w14:textId="77777777" w:rsidR="006D3870" w:rsidRPr="006074D2" w:rsidRDefault="00FA3B5A" w:rsidP="00FA3B5A">
      <w:pPr>
        <w:autoSpaceDE w:val="0"/>
        <w:spacing w:line="360" w:lineRule="auto"/>
        <w:rPr>
          <w:rFonts w:cs="Times New (W1)"/>
          <w:iCs/>
        </w:rPr>
      </w:pPr>
      <w:r w:rsidRPr="006074D2">
        <w:t>Codice Fiscale ___________________________</w:t>
      </w:r>
    </w:p>
    <w:p w14:paraId="16DC1567" w14:textId="729A0E2B" w:rsidR="00372A5E" w:rsidRPr="00F56393" w:rsidRDefault="00372A5E" w:rsidP="00FA3B5A">
      <w:pPr>
        <w:autoSpaceDE w:val="0"/>
        <w:spacing w:line="360" w:lineRule="auto"/>
        <w:rPr>
          <w:rFonts w:cs="Times New (W1)"/>
          <w:iCs/>
        </w:rPr>
      </w:pPr>
      <w:r w:rsidRPr="00F56393">
        <w:rPr>
          <w:rFonts w:cs="Times New (W1)"/>
          <w:iCs/>
        </w:rPr>
        <w:t>Tipo Documento di riconoscimento ___________________________n. __________________</w:t>
      </w:r>
    </w:p>
    <w:p w14:paraId="142DD6DB" w14:textId="49C7EE0F" w:rsidR="00372A5E" w:rsidRPr="006074D2" w:rsidRDefault="006D3870" w:rsidP="00FA3B5A">
      <w:pPr>
        <w:autoSpaceDE w:val="0"/>
        <w:spacing w:line="360" w:lineRule="auto"/>
        <w:rPr>
          <w:rFonts w:cs="Times New (W1)"/>
          <w:iCs/>
        </w:rPr>
      </w:pPr>
      <w:r w:rsidRPr="00F56393">
        <w:rPr>
          <w:rFonts w:cs="Times New (W1)"/>
          <w:iCs/>
        </w:rPr>
        <w:t>R</w:t>
      </w:r>
      <w:r w:rsidR="00372A5E" w:rsidRPr="00F56393">
        <w:rPr>
          <w:rFonts w:cs="Times New (W1)"/>
          <w:iCs/>
        </w:rPr>
        <w:t>ilasciato da _____________________ in data ____________</w:t>
      </w:r>
    </w:p>
    <w:p w14:paraId="3D983925" w14:textId="77777777" w:rsidR="000C37DB" w:rsidRPr="006074D2" w:rsidRDefault="000C37DB" w:rsidP="00FA3B5A">
      <w:pPr>
        <w:autoSpaceDE w:val="0"/>
        <w:spacing w:line="360" w:lineRule="auto"/>
        <w:rPr>
          <w:rFonts w:cs="Times New (W1)"/>
          <w:iCs/>
        </w:rPr>
      </w:pPr>
    </w:p>
    <w:p w14:paraId="13D51304" w14:textId="77777777" w:rsidR="002B3A37" w:rsidRPr="006074D2" w:rsidRDefault="000C37DB" w:rsidP="000C37DB">
      <w:pPr>
        <w:autoSpaceDE w:val="0"/>
        <w:spacing w:line="360" w:lineRule="auto"/>
        <w:rPr>
          <w:rFonts w:cs="Times New (W1)"/>
          <w:b/>
          <w:bCs/>
          <w:iCs/>
        </w:rPr>
      </w:pPr>
      <w:r w:rsidRPr="006074D2">
        <w:rPr>
          <w:rFonts w:cs="Times New (W1)"/>
          <w:iCs/>
        </w:rPr>
        <w:t xml:space="preserve">In qualità di </w:t>
      </w:r>
      <w:r w:rsidR="002B3A37" w:rsidRPr="006074D2">
        <w:rPr>
          <w:rFonts w:cs="Times New (W1)"/>
          <w:b/>
          <w:bCs/>
          <w:iCs/>
        </w:rPr>
        <w:t>Legale rappresentante dell’azienda</w:t>
      </w:r>
    </w:p>
    <w:p w14:paraId="70473A5F" w14:textId="77777777" w:rsidR="000C37DB" w:rsidRPr="006074D2" w:rsidRDefault="000C37DB" w:rsidP="005313C7">
      <w:pPr>
        <w:pStyle w:val="Default"/>
        <w:spacing w:line="360" w:lineRule="auto"/>
        <w:rPr>
          <w:rFonts w:ascii="Garamond" w:hAnsi="Garamond"/>
        </w:rPr>
      </w:pPr>
      <w:r w:rsidRPr="006074D2">
        <w:rPr>
          <w:rFonts w:ascii="Garamond" w:hAnsi="Garamond"/>
        </w:rPr>
        <w:t xml:space="preserve">Denominazione o ragione sociale </w:t>
      </w:r>
      <w:r w:rsidRPr="006074D2">
        <w:rPr>
          <w:rFonts w:ascii="Garamond" w:hAnsi="Garamond"/>
        </w:rPr>
        <w:tab/>
      </w:r>
      <w:r w:rsidRPr="006074D2">
        <w:rPr>
          <w:rFonts w:ascii="Garamond" w:hAnsi="Garamond"/>
        </w:rPr>
        <w:tab/>
        <w:t>______________________________________</w:t>
      </w:r>
    </w:p>
    <w:p w14:paraId="7F4C9B56" w14:textId="77777777" w:rsidR="000C37DB" w:rsidRPr="006074D2" w:rsidRDefault="000C37DB" w:rsidP="005313C7">
      <w:pPr>
        <w:pStyle w:val="Default"/>
        <w:spacing w:line="360" w:lineRule="auto"/>
        <w:rPr>
          <w:rFonts w:ascii="Garamond" w:hAnsi="Garamond"/>
        </w:rPr>
      </w:pPr>
      <w:r w:rsidRPr="006074D2">
        <w:rPr>
          <w:rFonts w:ascii="Garamond" w:hAnsi="Garamond"/>
        </w:rPr>
        <w:t>Codice Fiscale dell’ente/ impresa</w:t>
      </w:r>
      <w:r w:rsidRPr="006074D2">
        <w:rPr>
          <w:rFonts w:ascii="Garamond" w:hAnsi="Garamond"/>
        </w:rPr>
        <w:tab/>
      </w:r>
      <w:r w:rsidRPr="006074D2">
        <w:rPr>
          <w:rFonts w:ascii="Garamond" w:hAnsi="Garamond"/>
        </w:rPr>
        <w:tab/>
        <w:t xml:space="preserve">______________________________________ </w:t>
      </w:r>
    </w:p>
    <w:p w14:paraId="38F020C3" w14:textId="77777777" w:rsidR="000C37DB" w:rsidRPr="006074D2" w:rsidRDefault="000C37DB" w:rsidP="005313C7">
      <w:pPr>
        <w:pStyle w:val="Default"/>
        <w:spacing w:line="360" w:lineRule="auto"/>
        <w:rPr>
          <w:rFonts w:ascii="Garamond" w:hAnsi="Garamond"/>
        </w:rPr>
      </w:pPr>
      <w:r w:rsidRPr="006074D2">
        <w:rPr>
          <w:rFonts w:ascii="Garamond" w:hAnsi="Garamond"/>
        </w:rPr>
        <w:t>Partita IVA</w:t>
      </w:r>
      <w:r w:rsidRPr="006074D2">
        <w:rPr>
          <w:rFonts w:ascii="Garamond" w:hAnsi="Garamond"/>
        </w:rPr>
        <w:tab/>
      </w:r>
      <w:r w:rsidRPr="006074D2">
        <w:rPr>
          <w:rFonts w:ascii="Garamond" w:hAnsi="Garamond"/>
        </w:rPr>
        <w:tab/>
      </w:r>
      <w:r w:rsidRPr="006074D2">
        <w:rPr>
          <w:rFonts w:ascii="Garamond" w:hAnsi="Garamond"/>
        </w:rPr>
        <w:tab/>
      </w:r>
      <w:r w:rsidRPr="006074D2">
        <w:rPr>
          <w:rFonts w:ascii="Garamond" w:hAnsi="Garamond"/>
        </w:rPr>
        <w:tab/>
      </w:r>
      <w:r w:rsidRPr="006074D2">
        <w:rPr>
          <w:rFonts w:ascii="Garamond" w:hAnsi="Garamond"/>
        </w:rPr>
        <w:tab/>
        <w:t>______________________________________</w:t>
      </w:r>
    </w:p>
    <w:p w14:paraId="592A5DC6" w14:textId="77777777" w:rsidR="000C37DB" w:rsidRPr="006074D2" w:rsidRDefault="000C37DB" w:rsidP="002B3A37">
      <w:pPr>
        <w:autoSpaceDE w:val="0"/>
        <w:rPr>
          <w:rFonts w:cs="Times New (W1)"/>
          <w:iCs/>
        </w:rPr>
      </w:pPr>
    </w:p>
    <w:p w14:paraId="495C543D" w14:textId="77777777" w:rsidR="000C37DB" w:rsidRPr="006074D2" w:rsidRDefault="000C37DB" w:rsidP="005313C7">
      <w:pPr>
        <w:autoSpaceDE w:val="0"/>
        <w:spacing w:line="360" w:lineRule="auto"/>
        <w:rPr>
          <w:rFonts w:cs="Times New (W1)"/>
          <w:b/>
          <w:bCs/>
          <w:iCs/>
        </w:rPr>
      </w:pPr>
      <w:r w:rsidRPr="006074D2">
        <w:rPr>
          <w:rFonts w:cs="Times New (W1)"/>
          <w:b/>
          <w:bCs/>
          <w:iCs/>
        </w:rPr>
        <w:t>Sede legale</w:t>
      </w:r>
    </w:p>
    <w:p w14:paraId="761883CB" w14:textId="77777777" w:rsidR="000C37DB" w:rsidRPr="006074D2" w:rsidRDefault="000C37DB" w:rsidP="005313C7">
      <w:pPr>
        <w:autoSpaceDE w:val="0"/>
        <w:spacing w:line="360" w:lineRule="auto"/>
        <w:rPr>
          <w:rFonts w:cs="Times New (W1)"/>
          <w:iCs/>
        </w:rPr>
      </w:pPr>
      <w:r w:rsidRPr="006074D2">
        <w:rPr>
          <w:rFonts w:cs="Times New (W1)"/>
          <w:iCs/>
        </w:rPr>
        <w:t xml:space="preserve">Comune </w:t>
      </w:r>
      <w:r w:rsidRPr="006074D2">
        <w:rPr>
          <w:rFonts w:cs="Times New (W1)"/>
          <w:i/>
          <w:iCs/>
        </w:rPr>
        <w:t xml:space="preserve">________________________________________________ </w:t>
      </w:r>
      <w:r w:rsidRPr="006074D2">
        <w:rPr>
          <w:rFonts w:cs="Times New (W1)"/>
          <w:iCs/>
        </w:rPr>
        <w:t xml:space="preserve">Prov. </w:t>
      </w:r>
      <w:r w:rsidRPr="006074D2">
        <w:rPr>
          <w:rFonts w:cs="Times New (W1)"/>
          <w:i/>
          <w:iCs/>
        </w:rPr>
        <w:t xml:space="preserve">________ </w:t>
      </w:r>
    </w:p>
    <w:p w14:paraId="25850892" w14:textId="77777777" w:rsidR="000C37DB" w:rsidRPr="006074D2" w:rsidRDefault="000C37DB" w:rsidP="005313C7">
      <w:pPr>
        <w:autoSpaceDE w:val="0"/>
        <w:spacing w:line="360" w:lineRule="auto"/>
        <w:rPr>
          <w:rFonts w:cs="Times New (W1)"/>
          <w:iCs/>
        </w:rPr>
      </w:pPr>
      <w:r w:rsidRPr="006074D2">
        <w:rPr>
          <w:rFonts w:cs="Times New (W1)"/>
          <w:iCs/>
        </w:rPr>
        <w:t xml:space="preserve">CAP </w:t>
      </w:r>
      <w:r w:rsidRPr="006074D2">
        <w:rPr>
          <w:rFonts w:cs="Times New (W1)"/>
          <w:i/>
          <w:iCs/>
        </w:rPr>
        <w:t xml:space="preserve">_________________ </w:t>
      </w:r>
      <w:r w:rsidRPr="006074D2">
        <w:rPr>
          <w:rFonts w:cs="Times New (W1)"/>
          <w:iCs/>
        </w:rPr>
        <w:t xml:space="preserve">Indirizzo </w:t>
      </w:r>
      <w:r w:rsidRPr="006074D2">
        <w:rPr>
          <w:rFonts w:cs="Times New (W1)"/>
          <w:i/>
          <w:iCs/>
        </w:rPr>
        <w:t>___________________________</w:t>
      </w:r>
      <w:r w:rsidRPr="006074D2">
        <w:rPr>
          <w:rFonts w:cs="Times New (W1)"/>
          <w:iCs/>
        </w:rPr>
        <w:t>n.</w:t>
      </w:r>
      <w:r w:rsidRPr="006074D2">
        <w:rPr>
          <w:rFonts w:cs="Times New (W1)"/>
          <w:i/>
          <w:iCs/>
        </w:rPr>
        <w:t>_________</w:t>
      </w:r>
      <w:r w:rsidRPr="006074D2">
        <w:rPr>
          <w:rFonts w:cs="Times New (W1)"/>
          <w:iCs/>
        </w:rPr>
        <w:t xml:space="preserve">_ </w:t>
      </w:r>
    </w:p>
    <w:p w14:paraId="7BA68C65" w14:textId="77777777" w:rsidR="000C37DB" w:rsidRPr="006074D2" w:rsidRDefault="000C37DB" w:rsidP="005313C7">
      <w:pPr>
        <w:autoSpaceDE w:val="0"/>
        <w:spacing w:line="360" w:lineRule="auto"/>
        <w:rPr>
          <w:rFonts w:cs="Times New (W1)"/>
          <w:i/>
          <w:iCs/>
        </w:rPr>
      </w:pPr>
      <w:r w:rsidRPr="006074D2">
        <w:rPr>
          <w:rFonts w:cs="Times New (W1)"/>
          <w:iCs/>
        </w:rPr>
        <w:t xml:space="preserve">Telefono __________________ Indirizzo PEC </w:t>
      </w:r>
      <w:r w:rsidRPr="006074D2">
        <w:rPr>
          <w:rFonts w:cs="Times New (W1)"/>
          <w:i/>
          <w:iCs/>
        </w:rPr>
        <w:t xml:space="preserve">______________________________  </w:t>
      </w:r>
    </w:p>
    <w:p w14:paraId="3F650A35" w14:textId="77777777" w:rsidR="000C37DB" w:rsidRPr="006074D2" w:rsidRDefault="000C37DB" w:rsidP="005313C7">
      <w:pPr>
        <w:autoSpaceDE w:val="0"/>
        <w:spacing w:line="360" w:lineRule="auto"/>
        <w:rPr>
          <w:rFonts w:cs="Times New (W1)"/>
          <w:iCs/>
        </w:rPr>
      </w:pPr>
      <w:r w:rsidRPr="006074D2">
        <w:rPr>
          <w:rFonts w:cs="Times New (W1)"/>
          <w:iCs/>
        </w:rPr>
        <w:t xml:space="preserve">Indirizzo </w:t>
      </w:r>
      <w:proofErr w:type="gramStart"/>
      <w:r w:rsidRPr="006074D2">
        <w:rPr>
          <w:rFonts w:cs="Times New (W1)"/>
          <w:iCs/>
        </w:rPr>
        <w:t>Email</w:t>
      </w:r>
      <w:proofErr w:type="gramEnd"/>
      <w:r w:rsidRPr="006074D2">
        <w:rPr>
          <w:rFonts w:cs="Times New (W1)"/>
          <w:iCs/>
        </w:rPr>
        <w:t xml:space="preserve"> __________________</w:t>
      </w:r>
    </w:p>
    <w:p w14:paraId="2245757D" w14:textId="77777777" w:rsidR="002B3A37" w:rsidRDefault="002B3A37" w:rsidP="005313C7">
      <w:pPr>
        <w:autoSpaceDE w:val="0"/>
        <w:spacing w:line="360" w:lineRule="auto"/>
        <w:rPr>
          <w:rFonts w:cs="Times New (W1)"/>
          <w:b/>
          <w:bCs/>
          <w:iCs/>
        </w:rPr>
      </w:pPr>
    </w:p>
    <w:p w14:paraId="7A6FFDB8" w14:textId="77777777" w:rsidR="005126A6" w:rsidRPr="006074D2" w:rsidRDefault="005126A6" w:rsidP="005313C7">
      <w:pPr>
        <w:autoSpaceDE w:val="0"/>
        <w:spacing w:line="360" w:lineRule="auto"/>
        <w:rPr>
          <w:rFonts w:cs="Times New (W1)"/>
          <w:b/>
          <w:bCs/>
          <w:iCs/>
        </w:rPr>
      </w:pPr>
    </w:p>
    <w:p w14:paraId="13CA40E4" w14:textId="7F3F27E0" w:rsidR="00372A5E" w:rsidRPr="006074D2" w:rsidRDefault="00EC1C3E" w:rsidP="00EA3E39">
      <w:pPr>
        <w:autoSpaceDE w:val="0"/>
        <w:spacing w:before="240" w:line="360" w:lineRule="auto"/>
        <w:rPr>
          <w:rFonts w:cs="Times New (W1)"/>
        </w:rPr>
      </w:pPr>
      <w:r w:rsidRPr="006074D2">
        <w:rPr>
          <w:rFonts w:cs="Times New (W1)"/>
        </w:rPr>
        <w:lastRenderedPageBreak/>
        <w:t>C</w:t>
      </w:r>
      <w:r w:rsidR="00372A5E" w:rsidRPr="006074D2">
        <w:rPr>
          <w:rFonts w:cs="Times New (W1)"/>
        </w:rPr>
        <w:t>onsapevole delle sanzioni penali previste in caso di dichiarazioni non veritiere e di falsità negli atti di cui all’art. 76 del D.P.R. 28 dicembre 2000, n. 445 e della conseguente decadenza dei benefici di cui all’art. 75 del citato decreto, nella qualit</w:t>
      </w:r>
      <w:r w:rsidR="00110D5F" w:rsidRPr="006074D2">
        <w:rPr>
          <w:rFonts w:cs="Times New (W1)"/>
        </w:rPr>
        <w:t>à di Legale rappresentante</w:t>
      </w:r>
      <w:r w:rsidR="006F687E" w:rsidRPr="006074D2">
        <w:rPr>
          <w:rFonts w:cs="Times New (W1)"/>
        </w:rPr>
        <w:t xml:space="preserve"> con potere di firma </w:t>
      </w:r>
      <w:r w:rsidR="00110D5F" w:rsidRPr="006074D2">
        <w:rPr>
          <w:rFonts w:cs="Times New (W1)"/>
        </w:rPr>
        <w:t>dell’</w:t>
      </w:r>
      <w:r w:rsidR="00372A5E" w:rsidRPr="006074D2">
        <w:rPr>
          <w:rFonts w:cs="Times New (W1)"/>
        </w:rPr>
        <w:t xml:space="preserve">impresa </w:t>
      </w:r>
      <w:r w:rsidRPr="006074D2">
        <w:rPr>
          <w:rFonts w:cs="Times New (W1)"/>
        </w:rPr>
        <w:t>sopraindicata</w:t>
      </w:r>
      <w:r w:rsidR="00372A5E" w:rsidRPr="006074D2">
        <w:rPr>
          <w:rFonts w:cs="Times New (W1)"/>
        </w:rPr>
        <w:t xml:space="preserve"> </w:t>
      </w:r>
    </w:p>
    <w:p w14:paraId="32806B45" w14:textId="77777777" w:rsidR="00435D1C" w:rsidRDefault="00435D1C" w:rsidP="00435D1C"/>
    <w:p w14:paraId="03A00E56" w14:textId="77777777" w:rsidR="00435D1C" w:rsidRPr="00435D1C" w:rsidRDefault="00435D1C" w:rsidP="00435D1C">
      <w:pPr>
        <w:pStyle w:val="Paragrafoelenco"/>
        <w:tabs>
          <w:tab w:val="left" w:pos="0"/>
        </w:tabs>
        <w:spacing w:afterLines="40" w:after="96" w:line="360" w:lineRule="auto"/>
        <w:ind w:left="274" w:right="43" w:firstLine="0"/>
        <w:jc w:val="center"/>
        <w:rPr>
          <w:b/>
          <w:bCs/>
        </w:rPr>
      </w:pPr>
      <w:r w:rsidRPr="00435D1C">
        <w:rPr>
          <w:b/>
          <w:bCs/>
        </w:rPr>
        <w:t>CHIEDE:</w:t>
      </w:r>
    </w:p>
    <w:p w14:paraId="3490A254" w14:textId="40935B0A" w:rsidR="00435D1C" w:rsidRDefault="00F51CE5" w:rsidP="005A691D">
      <w:pPr>
        <w:autoSpaceDE w:val="0"/>
        <w:spacing w:before="240" w:line="360" w:lineRule="auto"/>
        <w:rPr>
          <w:rFonts w:cs="Times New (W1)"/>
        </w:rPr>
      </w:pPr>
      <w:r>
        <w:rPr>
          <w:rFonts w:cs="Times New (W1)"/>
        </w:rPr>
        <w:t>d</w:t>
      </w:r>
      <w:r w:rsidR="00435D1C" w:rsidRPr="0041452F">
        <w:rPr>
          <w:rFonts w:cs="Times New (W1)"/>
        </w:rPr>
        <w:t xml:space="preserve">i essere </w:t>
      </w:r>
      <w:r w:rsidR="00013775" w:rsidRPr="0041452F">
        <w:rPr>
          <w:rFonts w:cs="Times New (W1)"/>
        </w:rPr>
        <w:t>ammesso</w:t>
      </w:r>
      <w:r w:rsidR="00652381">
        <w:rPr>
          <w:rFonts w:cs="Times New (W1)"/>
        </w:rPr>
        <w:t>/</w:t>
      </w:r>
      <w:r w:rsidR="00013775" w:rsidRPr="0041452F">
        <w:rPr>
          <w:rFonts w:cs="Times New (W1)"/>
        </w:rPr>
        <w:t>a</w:t>
      </w:r>
      <w:r w:rsidR="006861E0" w:rsidRPr="0041452F">
        <w:rPr>
          <w:rFonts w:cs="Times New (W1)"/>
        </w:rPr>
        <w:t xml:space="preserve"> </w:t>
      </w:r>
      <w:r w:rsidR="00435D1C" w:rsidRPr="0041452F">
        <w:rPr>
          <w:rFonts w:cs="Times New (W1)"/>
        </w:rPr>
        <w:t xml:space="preserve">all’agevolazione a sostegno delle iniziative previste </w:t>
      </w:r>
      <w:r w:rsidR="00B447F0">
        <w:rPr>
          <w:rFonts w:cs="Times New (W1)"/>
        </w:rPr>
        <w:t>dal “</w:t>
      </w:r>
      <w:r w:rsidR="00435D1C" w:rsidRPr="0041452F">
        <w:rPr>
          <w:rFonts w:cs="Times New (W1)"/>
        </w:rPr>
        <w:t xml:space="preserve">Bando a Cascata per </w:t>
      </w:r>
      <w:r w:rsidR="008F36CB">
        <w:rPr>
          <w:rFonts w:cs="Times New (W1)"/>
        </w:rPr>
        <w:t>nuove</w:t>
      </w:r>
      <w:r w:rsidR="00435D1C" w:rsidRPr="0041452F">
        <w:rPr>
          <w:rFonts w:cs="Times New (W1)"/>
        </w:rPr>
        <w:t xml:space="preserve"> imprese</w:t>
      </w:r>
      <w:r w:rsidR="007808D4">
        <w:rPr>
          <w:rFonts w:cs="Times New (W1)"/>
        </w:rPr>
        <w:t>”</w:t>
      </w:r>
      <w:r w:rsidR="00435D1C" w:rsidRPr="0041452F">
        <w:rPr>
          <w:rFonts w:cs="Times New (W1)"/>
        </w:rPr>
        <w:t xml:space="preserve"> </w:t>
      </w:r>
      <w:r w:rsidR="00435D1C" w:rsidRPr="005A691D">
        <w:rPr>
          <w:rFonts w:cs="Times New (W1)"/>
        </w:rPr>
        <w:t xml:space="preserve">dello </w:t>
      </w:r>
      <w:proofErr w:type="spellStart"/>
      <w:r w:rsidR="00435D1C" w:rsidRPr="005A691D">
        <w:rPr>
          <w:rFonts w:cs="Times New (W1)"/>
        </w:rPr>
        <w:t>Spoke</w:t>
      </w:r>
      <w:proofErr w:type="spellEnd"/>
      <w:r w:rsidR="00435D1C" w:rsidRPr="005A691D">
        <w:rPr>
          <w:rFonts w:cs="Times New (W1)"/>
        </w:rPr>
        <w:t xml:space="preserve"> </w:t>
      </w:r>
      <w:r w:rsidR="00013775">
        <w:rPr>
          <w:rFonts w:cs="Times New (W1)"/>
        </w:rPr>
        <w:t>2</w:t>
      </w:r>
      <w:r w:rsidR="003C6B14">
        <w:rPr>
          <w:rFonts w:cs="Times New (W1)"/>
        </w:rPr>
        <w:t xml:space="preserve"> per un contributo di </w:t>
      </w:r>
      <w:proofErr w:type="gramStart"/>
      <w:r w:rsidR="003C6B14">
        <w:rPr>
          <w:rFonts w:cs="Times New (W1)"/>
        </w:rPr>
        <w:t>Euro</w:t>
      </w:r>
      <w:proofErr w:type="gramEnd"/>
      <w:r w:rsidR="003C6B14">
        <w:rPr>
          <w:rFonts w:cs="Times New (W1)"/>
        </w:rPr>
        <w:t xml:space="preserve"> __________</w:t>
      </w:r>
      <w:r w:rsidR="000B7E7A">
        <w:rPr>
          <w:rFonts w:cs="Times New (W1)"/>
        </w:rPr>
        <w:t xml:space="preserve"> a fronte di un totale di spese ammissibili di Euro _______</w:t>
      </w:r>
    </w:p>
    <w:tbl>
      <w:tblPr>
        <w:tblStyle w:val="Grigliatabella"/>
        <w:tblW w:w="0" w:type="auto"/>
        <w:tblLook w:val="04A0" w:firstRow="1" w:lastRow="0" w:firstColumn="1" w:lastColumn="0" w:noHBand="0" w:noVBand="1"/>
      </w:tblPr>
      <w:tblGrid>
        <w:gridCol w:w="9490"/>
      </w:tblGrid>
      <w:tr w:rsidR="00546DAD" w14:paraId="300A77B0" w14:textId="77777777" w:rsidTr="00546DAD">
        <w:tc>
          <w:tcPr>
            <w:tcW w:w="9490" w:type="dxa"/>
          </w:tcPr>
          <w:p w14:paraId="0B0092C0" w14:textId="5D3FF566" w:rsidR="006E5A50" w:rsidRPr="00844812" w:rsidRDefault="00D52CE0" w:rsidP="00844812">
            <w:pPr>
              <w:spacing w:before="240" w:line="360" w:lineRule="auto"/>
              <w:rPr>
                <w:rFonts w:cs="Times New (W1)"/>
                <w:sz w:val="18"/>
                <w:szCs w:val="18"/>
              </w:rPr>
            </w:pPr>
            <w:r>
              <w:rPr>
                <w:rFonts w:cs="Times New (W1)"/>
                <w:b/>
                <w:bCs/>
                <w:sz w:val="18"/>
                <w:szCs w:val="18"/>
              </w:rPr>
              <w:t>A.</w:t>
            </w:r>
            <w:r w:rsidRPr="00D52CE0">
              <w:rPr>
                <w:rFonts w:cs="Times New (W1)"/>
                <w:b/>
                <w:bCs/>
                <w:sz w:val="18"/>
                <w:szCs w:val="18"/>
              </w:rPr>
              <w:t xml:space="preserve"> DESCRIZIONE</w:t>
            </w:r>
            <w:r w:rsidR="006E5A50" w:rsidRPr="00844812">
              <w:rPr>
                <w:rFonts w:cs="Times New (W1)"/>
                <w:b/>
                <w:bCs/>
                <w:sz w:val="18"/>
                <w:szCs w:val="18"/>
              </w:rPr>
              <w:t xml:space="preserve"> DELL’IMPRESA E DELL’IDEA IMPRENDITORIALE</w:t>
            </w:r>
          </w:p>
        </w:tc>
      </w:tr>
      <w:tr w:rsidR="00546DAD" w14:paraId="04E1B441" w14:textId="77777777" w:rsidTr="00546DAD">
        <w:tc>
          <w:tcPr>
            <w:tcW w:w="9490" w:type="dxa"/>
          </w:tcPr>
          <w:p w14:paraId="1C9E6DA9" w14:textId="4459E121" w:rsidR="00546DAD" w:rsidRPr="00844812" w:rsidRDefault="0094067A" w:rsidP="005A691D">
            <w:pPr>
              <w:autoSpaceDE w:val="0"/>
              <w:spacing w:before="240" w:line="360" w:lineRule="auto"/>
              <w:rPr>
                <w:rFonts w:cs="Times New (W1)"/>
                <w:sz w:val="18"/>
                <w:szCs w:val="18"/>
              </w:rPr>
            </w:pPr>
            <w:r>
              <w:rPr>
                <w:rFonts w:cs="Times New (W1)"/>
                <w:sz w:val="18"/>
                <w:szCs w:val="18"/>
              </w:rPr>
              <w:t>(max 1000 caratteri)</w:t>
            </w:r>
          </w:p>
        </w:tc>
      </w:tr>
    </w:tbl>
    <w:p w14:paraId="6ACB3418" w14:textId="77777777" w:rsidR="00FC0278" w:rsidRDefault="00FC0278" w:rsidP="005A691D">
      <w:pPr>
        <w:autoSpaceDE w:val="0"/>
        <w:spacing w:before="240" w:line="360" w:lineRule="auto"/>
        <w:rPr>
          <w:rFonts w:cs="Times New (W1)"/>
        </w:rPr>
      </w:pPr>
    </w:p>
    <w:tbl>
      <w:tblPr>
        <w:tblStyle w:val="Grigliatabella"/>
        <w:tblW w:w="0" w:type="auto"/>
        <w:tblLook w:val="04A0" w:firstRow="1" w:lastRow="0" w:firstColumn="1" w:lastColumn="0" w:noHBand="0" w:noVBand="1"/>
      </w:tblPr>
      <w:tblGrid>
        <w:gridCol w:w="9490"/>
      </w:tblGrid>
      <w:tr w:rsidR="00FC0278" w14:paraId="31B85146" w14:textId="77777777" w:rsidTr="00786A15">
        <w:tc>
          <w:tcPr>
            <w:tcW w:w="9490" w:type="dxa"/>
          </w:tcPr>
          <w:p w14:paraId="60622F2A" w14:textId="363C3B49" w:rsidR="00FC0278" w:rsidRPr="00844812" w:rsidRDefault="00FC0278" w:rsidP="00786A15">
            <w:pPr>
              <w:spacing w:before="240" w:line="360" w:lineRule="auto"/>
              <w:rPr>
                <w:rFonts w:cs="Times New (W1)"/>
                <w:sz w:val="18"/>
                <w:szCs w:val="18"/>
              </w:rPr>
            </w:pPr>
            <w:r>
              <w:rPr>
                <w:rFonts w:cs="Times New (W1)"/>
                <w:b/>
                <w:bCs/>
                <w:sz w:val="18"/>
                <w:szCs w:val="18"/>
              </w:rPr>
              <w:t>B</w:t>
            </w:r>
            <w:r>
              <w:rPr>
                <w:rFonts w:cs="Times New (W1)"/>
                <w:b/>
                <w:bCs/>
                <w:sz w:val="18"/>
                <w:szCs w:val="18"/>
              </w:rPr>
              <w:t>.</w:t>
            </w:r>
            <w:r w:rsidRPr="00D52CE0">
              <w:rPr>
                <w:rFonts w:cs="Times New (W1)"/>
                <w:b/>
                <w:bCs/>
                <w:sz w:val="18"/>
                <w:szCs w:val="18"/>
              </w:rPr>
              <w:t xml:space="preserve"> DESCRIZIONE</w:t>
            </w:r>
            <w:r w:rsidRPr="00844812">
              <w:rPr>
                <w:rFonts w:cs="Times New (W1)"/>
                <w:b/>
                <w:bCs/>
                <w:sz w:val="18"/>
                <w:szCs w:val="18"/>
              </w:rPr>
              <w:t xml:space="preserve"> </w:t>
            </w:r>
            <w:r>
              <w:rPr>
                <w:rFonts w:cs="Times New (W1)"/>
                <w:b/>
                <w:bCs/>
                <w:sz w:val="18"/>
                <w:szCs w:val="18"/>
              </w:rPr>
              <w:t>DEL PIANO DI INVESTIMENTO</w:t>
            </w:r>
            <w:r w:rsidR="007B0FCC">
              <w:rPr>
                <w:rFonts w:cs="Times New (W1)"/>
                <w:b/>
                <w:bCs/>
                <w:sz w:val="18"/>
                <w:szCs w:val="18"/>
              </w:rPr>
              <w:t xml:space="preserve"> (con riferimento alle voci di spesa riportate nell’Allegato B)</w:t>
            </w:r>
          </w:p>
        </w:tc>
      </w:tr>
      <w:tr w:rsidR="00FC0278" w14:paraId="74F508C3" w14:textId="77777777" w:rsidTr="00786A15">
        <w:tc>
          <w:tcPr>
            <w:tcW w:w="9490" w:type="dxa"/>
          </w:tcPr>
          <w:p w14:paraId="0712BD4E" w14:textId="762C2040" w:rsidR="00FC0278" w:rsidRPr="00844812" w:rsidRDefault="00FC0278" w:rsidP="00786A15">
            <w:pPr>
              <w:autoSpaceDE w:val="0"/>
              <w:spacing w:before="240" w:line="360" w:lineRule="auto"/>
              <w:rPr>
                <w:rFonts w:cs="Times New (W1)"/>
                <w:sz w:val="18"/>
                <w:szCs w:val="18"/>
              </w:rPr>
            </w:pPr>
            <w:r>
              <w:rPr>
                <w:rFonts w:cs="Times New (W1)"/>
                <w:sz w:val="18"/>
                <w:szCs w:val="18"/>
              </w:rPr>
              <w:t>(</w:t>
            </w:r>
            <w:r w:rsidR="00D971E5">
              <w:rPr>
                <w:rFonts w:cs="Times New (W1)"/>
                <w:sz w:val="18"/>
                <w:szCs w:val="18"/>
              </w:rPr>
              <w:t xml:space="preserve">riportare una descrizione del piano di investimento in relazione all’idea imprenditoriale di cui al punto A, </w:t>
            </w:r>
            <w:r w:rsidR="002940C8">
              <w:rPr>
                <w:rFonts w:cs="Times New (W1)"/>
                <w:sz w:val="18"/>
                <w:szCs w:val="18"/>
              </w:rPr>
              <w:t>support</w:t>
            </w:r>
            <w:r w:rsidR="00D971E5">
              <w:rPr>
                <w:rFonts w:cs="Times New (W1)"/>
                <w:sz w:val="18"/>
                <w:szCs w:val="18"/>
              </w:rPr>
              <w:t>ando</w:t>
            </w:r>
            <w:r w:rsidR="002940C8">
              <w:rPr>
                <w:rFonts w:cs="Times New (W1)"/>
                <w:sz w:val="18"/>
                <w:szCs w:val="18"/>
              </w:rPr>
              <w:t xml:space="preserve"> tutte le voci di spesa riportate in allegato B con un preventivo non vincolante da allegare alla presente domanda - </w:t>
            </w:r>
            <w:r>
              <w:rPr>
                <w:rFonts w:cs="Times New (W1)"/>
                <w:sz w:val="18"/>
                <w:szCs w:val="18"/>
              </w:rPr>
              <w:t xml:space="preserve">max </w:t>
            </w:r>
            <w:r w:rsidR="00C3414E">
              <w:rPr>
                <w:rFonts w:cs="Times New (W1)"/>
                <w:sz w:val="18"/>
                <w:szCs w:val="18"/>
              </w:rPr>
              <w:t>25</w:t>
            </w:r>
            <w:r>
              <w:rPr>
                <w:rFonts w:cs="Times New (W1)"/>
                <w:sz w:val="18"/>
                <w:szCs w:val="18"/>
              </w:rPr>
              <w:t>00 caratteri)</w:t>
            </w:r>
          </w:p>
        </w:tc>
      </w:tr>
    </w:tbl>
    <w:p w14:paraId="0C2E1ED9" w14:textId="77777777" w:rsidR="00FC0278" w:rsidRDefault="00FC0278" w:rsidP="005A691D">
      <w:pPr>
        <w:autoSpaceDE w:val="0"/>
        <w:spacing w:before="240" w:line="360" w:lineRule="auto"/>
        <w:rPr>
          <w:rFonts w:cs="Times New (W1)"/>
        </w:rPr>
      </w:pPr>
    </w:p>
    <w:tbl>
      <w:tblPr>
        <w:tblStyle w:val="Grigliatabella"/>
        <w:tblW w:w="0" w:type="auto"/>
        <w:tblLook w:val="04A0" w:firstRow="1" w:lastRow="0" w:firstColumn="1" w:lastColumn="0" w:noHBand="0" w:noVBand="1"/>
      </w:tblPr>
      <w:tblGrid>
        <w:gridCol w:w="9490"/>
      </w:tblGrid>
      <w:tr w:rsidR="0094067A" w:rsidRPr="007F4940" w14:paraId="0D15F776" w14:textId="77777777" w:rsidTr="007F4940">
        <w:tc>
          <w:tcPr>
            <w:tcW w:w="9490" w:type="dxa"/>
          </w:tcPr>
          <w:p w14:paraId="5C498F94" w14:textId="0EB5F46F" w:rsidR="0094067A" w:rsidRPr="00844812" w:rsidRDefault="00FC0278" w:rsidP="007F4940">
            <w:pPr>
              <w:autoSpaceDE w:val="0"/>
              <w:spacing w:before="240" w:line="360" w:lineRule="auto"/>
              <w:rPr>
                <w:rFonts w:cs="Times New (W1)"/>
                <w:b/>
                <w:bCs/>
                <w:sz w:val="18"/>
                <w:szCs w:val="18"/>
              </w:rPr>
            </w:pPr>
            <w:r>
              <w:rPr>
                <w:rFonts w:cs="Times New (W1)"/>
                <w:b/>
                <w:bCs/>
                <w:sz w:val="18"/>
                <w:szCs w:val="18"/>
              </w:rPr>
              <w:t>C</w:t>
            </w:r>
            <w:r w:rsidR="00D52CE0">
              <w:rPr>
                <w:rFonts w:cs="Times New (W1)"/>
                <w:b/>
                <w:bCs/>
                <w:sz w:val="18"/>
                <w:szCs w:val="18"/>
              </w:rPr>
              <w:t xml:space="preserve">. </w:t>
            </w:r>
            <w:r w:rsidR="0094067A" w:rsidRPr="00844812">
              <w:rPr>
                <w:rFonts w:cs="Times New (W1)"/>
                <w:b/>
                <w:bCs/>
                <w:sz w:val="18"/>
                <w:szCs w:val="18"/>
              </w:rPr>
              <w:t>RILEVANZA RISPETTO ALL’ECOSISTEMA ROME TECHNOPOLE</w:t>
            </w:r>
          </w:p>
        </w:tc>
      </w:tr>
      <w:tr w:rsidR="0094067A" w14:paraId="3F32602A" w14:textId="77777777" w:rsidTr="007F4940">
        <w:tc>
          <w:tcPr>
            <w:tcW w:w="9490" w:type="dxa"/>
          </w:tcPr>
          <w:p w14:paraId="1EC3236A" w14:textId="3D2182C4" w:rsidR="0094067A" w:rsidRPr="00844812" w:rsidRDefault="00FC0278" w:rsidP="007F4940">
            <w:pPr>
              <w:autoSpaceDE w:val="0"/>
              <w:spacing w:before="240" w:line="360" w:lineRule="auto"/>
              <w:rPr>
                <w:rFonts w:cs="Times New (W1)"/>
                <w:sz w:val="18"/>
                <w:szCs w:val="18"/>
              </w:rPr>
            </w:pPr>
            <w:r>
              <w:rPr>
                <w:rFonts w:cs="Times New (W1)"/>
                <w:sz w:val="18"/>
                <w:szCs w:val="18"/>
              </w:rPr>
              <w:t>C</w:t>
            </w:r>
            <w:r w:rsidR="00D52CE0" w:rsidRPr="00844812">
              <w:rPr>
                <w:rFonts w:cs="Times New (W1)"/>
                <w:sz w:val="18"/>
                <w:szCs w:val="18"/>
              </w:rPr>
              <w:t xml:space="preserve">.1) Coerenza con le attività e gli obiettivi dello </w:t>
            </w:r>
            <w:proofErr w:type="spellStart"/>
            <w:r w:rsidR="00D52CE0" w:rsidRPr="00844812">
              <w:rPr>
                <w:rFonts w:cs="Times New (W1)"/>
                <w:sz w:val="18"/>
                <w:szCs w:val="18"/>
              </w:rPr>
              <w:t>Spoke</w:t>
            </w:r>
            <w:proofErr w:type="spellEnd"/>
            <w:r w:rsidR="00D52CE0" w:rsidRPr="00844812">
              <w:rPr>
                <w:rFonts w:cs="Times New (W1)"/>
                <w:sz w:val="18"/>
                <w:szCs w:val="18"/>
              </w:rPr>
              <w:t xml:space="preserve"> 2 e dell’Ecosistema Rome Technopole</w:t>
            </w:r>
          </w:p>
        </w:tc>
      </w:tr>
      <w:tr w:rsidR="00D52CE0" w14:paraId="49462297" w14:textId="77777777" w:rsidTr="007F4940">
        <w:tc>
          <w:tcPr>
            <w:tcW w:w="9490" w:type="dxa"/>
          </w:tcPr>
          <w:p w14:paraId="45D9A2C4" w14:textId="5EE8AB51" w:rsidR="00D52CE0" w:rsidRPr="00D52CE0" w:rsidRDefault="00D52CE0" w:rsidP="007F4940">
            <w:pPr>
              <w:autoSpaceDE w:val="0"/>
              <w:spacing w:before="240" w:line="360" w:lineRule="auto"/>
              <w:rPr>
                <w:rFonts w:cs="Times New (W1)"/>
              </w:rPr>
            </w:pPr>
            <w:r>
              <w:rPr>
                <w:rFonts w:cs="Times New (W1)"/>
                <w:sz w:val="18"/>
                <w:szCs w:val="18"/>
              </w:rPr>
              <w:t>(max 500 caratteri)</w:t>
            </w:r>
          </w:p>
        </w:tc>
      </w:tr>
      <w:tr w:rsidR="00D52CE0" w14:paraId="36C66EF1" w14:textId="77777777" w:rsidTr="007F4940">
        <w:tc>
          <w:tcPr>
            <w:tcW w:w="9490" w:type="dxa"/>
          </w:tcPr>
          <w:p w14:paraId="275D0646" w14:textId="78243EAA" w:rsidR="00D52CE0" w:rsidRDefault="00FC0278" w:rsidP="007F4940">
            <w:pPr>
              <w:autoSpaceDE w:val="0"/>
              <w:spacing w:before="240" w:line="360" w:lineRule="auto"/>
              <w:rPr>
                <w:rFonts w:cs="Times New (W1)"/>
                <w:sz w:val="18"/>
                <w:szCs w:val="18"/>
              </w:rPr>
            </w:pPr>
            <w:r>
              <w:rPr>
                <w:rFonts w:cs="Times New (W1)"/>
                <w:sz w:val="18"/>
                <w:szCs w:val="18"/>
              </w:rPr>
              <w:t>C</w:t>
            </w:r>
            <w:r w:rsidR="00612B45" w:rsidRPr="00612B45">
              <w:rPr>
                <w:rFonts w:cs="Times New (W1)"/>
                <w:sz w:val="18"/>
                <w:szCs w:val="18"/>
              </w:rPr>
              <w:t xml:space="preserve">.2) Coerenza con i piani operativi e le priorità di ricerca e innovazione delle regioni coinvolte </w:t>
            </w:r>
            <w:r w:rsidR="001D460A">
              <w:rPr>
                <w:rFonts w:cs="Times New (W1)"/>
                <w:sz w:val="18"/>
                <w:szCs w:val="18"/>
              </w:rPr>
              <w:t>in Rome Technopole</w:t>
            </w:r>
            <w:r w:rsidR="00612B45" w:rsidRPr="00612B45">
              <w:rPr>
                <w:rFonts w:cs="Times New (W1)"/>
                <w:sz w:val="18"/>
                <w:szCs w:val="18"/>
              </w:rPr>
              <w:t xml:space="preserve"> (Smart </w:t>
            </w:r>
            <w:proofErr w:type="spellStart"/>
            <w:r w:rsidR="00612B45" w:rsidRPr="00612B45">
              <w:rPr>
                <w:rFonts w:cs="Times New (W1)"/>
                <w:sz w:val="18"/>
                <w:szCs w:val="18"/>
              </w:rPr>
              <w:t>Specialization</w:t>
            </w:r>
            <w:proofErr w:type="spellEnd"/>
            <w:r w:rsidR="00612B45" w:rsidRPr="00612B45">
              <w:rPr>
                <w:rFonts w:cs="Times New (W1)"/>
                <w:sz w:val="18"/>
                <w:szCs w:val="18"/>
              </w:rPr>
              <w:t xml:space="preserve"> Strategy);</w:t>
            </w:r>
          </w:p>
        </w:tc>
      </w:tr>
      <w:tr w:rsidR="00612B45" w14:paraId="1EEAE8F9" w14:textId="77777777" w:rsidTr="007F4940">
        <w:tc>
          <w:tcPr>
            <w:tcW w:w="9490" w:type="dxa"/>
          </w:tcPr>
          <w:p w14:paraId="1DE6161C" w14:textId="06354E93" w:rsidR="00612B45" w:rsidRPr="00612B45" w:rsidRDefault="00612B45" w:rsidP="007F4940">
            <w:pPr>
              <w:autoSpaceDE w:val="0"/>
              <w:spacing w:before="240" w:line="360" w:lineRule="auto"/>
              <w:rPr>
                <w:rFonts w:cs="Times New (W1)"/>
                <w:sz w:val="18"/>
                <w:szCs w:val="18"/>
              </w:rPr>
            </w:pPr>
            <w:r>
              <w:rPr>
                <w:rFonts w:cs="Times New (W1)"/>
                <w:sz w:val="18"/>
                <w:szCs w:val="18"/>
              </w:rPr>
              <w:t>(max 500 caratteri)</w:t>
            </w:r>
          </w:p>
        </w:tc>
      </w:tr>
      <w:tr w:rsidR="00612B45" w14:paraId="140F41A6" w14:textId="77777777" w:rsidTr="007F4940">
        <w:tc>
          <w:tcPr>
            <w:tcW w:w="9490" w:type="dxa"/>
          </w:tcPr>
          <w:p w14:paraId="74163C2B" w14:textId="064B12E5" w:rsidR="00612B45" w:rsidRDefault="00FC0278" w:rsidP="007F4940">
            <w:pPr>
              <w:autoSpaceDE w:val="0"/>
              <w:spacing w:before="240" w:line="360" w:lineRule="auto"/>
              <w:rPr>
                <w:rFonts w:cs="Times New (W1)"/>
                <w:sz w:val="18"/>
                <w:szCs w:val="18"/>
              </w:rPr>
            </w:pPr>
            <w:r>
              <w:rPr>
                <w:rFonts w:cs="Times New (W1)"/>
                <w:sz w:val="18"/>
                <w:szCs w:val="18"/>
              </w:rPr>
              <w:t>C</w:t>
            </w:r>
            <w:r w:rsidR="00ED17DA" w:rsidRPr="00ED17DA">
              <w:rPr>
                <w:rFonts w:cs="Times New (W1)"/>
                <w:sz w:val="18"/>
                <w:szCs w:val="18"/>
              </w:rPr>
              <w:t xml:space="preserve">.3) </w:t>
            </w:r>
            <w:r w:rsidR="001D460A">
              <w:rPr>
                <w:rFonts w:cs="Times New (W1)"/>
                <w:sz w:val="18"/>
                <w:szCs w:val="18"/>
              </w:rPr>
              <w:t>Reale c</w:t>
            </w:r>
            <w:r w:rsidR="00ED17DA" w:rsidRPr="00ED17DA">
              <w:rPr>
                <w:rFonts w:cs="Times New (W1)"/>
                <w:sz w:val="18"/>
                <w:szCs w:val="18"/>
              </w:rPr>
              <w:t>ontributo al conseguimento del vincolo digitale</w:t>
            </w:r>
          </w:p>
        </w:tc>
      </w:tr>
      <w:tr w:rsidR="00612B45" w14:paraId="423CDFD6" w14:textId="77777777" w:rsidTr="007F4940">
        <w:tc>
          <w:tcPr>
            <w:tcW w:w="9490" w:type="dxa"/>
          </w:tcPr>
          <w:p w14:paraId="681329F1" w14:textId="6E22F8E4" w:rsidR="00612B45" w:rsidRDefault="00ED17DA" w:rsidP="007F4940">
            <w:pPr>
              <w:autoSpaceDE w:val="0"/>
              <w:spacing w:before="240" w:line="360" w:lineRule="auto"/>
              <w:rPr>
                <w:rFonts w:cs="Times New (W1)"/>
                <w:sz w:val="18"/>
                <w:szCs w:val="18"/>
              </w:rPr>
            </w:pPr>
            <w:r>
              <w:rPr>
                <w:rFonts w:cs="Times New (W1)"/>
                <w:sz w:val="18"/>
                <w:szCs w:val="18"/>
              </w:rPr>
              <w:t>(max 500 caratteri)</w:t>
            </w:r>
          </w:p>
        </w:tc>
      </w:tr>
    </w:tbl>
    <w:p w14:paraId="64F8E0AB" w14:textId="77777777" w:rsidR="00435D1C" w:rsidRDefault="00435D1C" w:rsidP="00E376DF"/>
    <w:p w14:paraId="0DC009C0" w14:textId="77777777" w:rsidR="004604F4" w:rsidRPr="005313C7" w:rsidRDefault="004604F4" w:rsidP="00E376DF"/>
    <w:p w14:paraId="1B42B889" w14:textId="4C5FA403" w:rsidR="00C0702B" w:rsidRDefault="006861E0" w:rsidP="00E376DF">
      <w:pPr>
        <w:pStyle w:val="Paragrafoelenco"/>
        <w:tabs>
          <w:tab w:val="left" w:pos="0"/>
        </w:tabs>
        <w:spacing w:afterLines="40" w:after="96" w:line="360" w:lineRule="auto"/>
        <w:ind w:left="274" w:right="43" w:firstLine="0"/>
        <w:jc w:val="center"/>
        <w:rPr>
          <w:b/>
          <w:bCs/>
        </w:rPr>
      </w:pPr>
      <w:r w:rsidRPr="00E376DF">
        <w:rPr>
          <w:b/>
          <w:bCs/>
        </w:rPr>
        <w:t>DICHIAR</w:t>
      </w:r>
      <w:r>
        <w:rPr>
          <w:b/>
          <w:bCs/>
        </w:rPr>
        <w:t>A</w:t>
      </w:r>
      <w:r w:rsidRPr="00E376DF">
        <w:rPr>
          <w:b/>
          <w:bCs/>
        </w:rPr>
        <w:t xml:space="preserve"> </w:t>
      </w:r>
      <w:r w:rsidR="005313C7" w:rsidRPr="00E376DF">
        <w:rPr>
          <w:b/>
          <w:bCs/>
        </w:rPr>
        <w:t>SOTTO LA PROPRIA RESPONSABILITÀ</w:t>
      </w:r>
    </w:p>
    <w:p w14:paraId="50BAFF89" w14:textId="78726ED0" w:rsidR="002D2243" w:rsidRDefault="005A691D" w:rsidP="002D2243">
      <w:pPr>
        <w:pStyle w:val="Paragrafoelenco"/>
        <w:numPr>
          <w:ilvl w:val="0"/>
          <w:numId w:val="27"/>
        </w:numPr>
        <w:tabs>
          <w:tab w:val="left" w:pos="0"/>
        </w:tabs>
        <w:spacing w:afterLines="40" w:after="96" w:line="360" w:lineRule="auto"/>
        <w:ind w:left="270" w:right="36" w:hanging="270"/>
        <w:jc w:val="both"/>
      </w:pPr>
      <w:r>
        <w:t>Che h</w:t>
      </w:r>
      <w:r w:rsidR="00F12203" w:rsidRPr="00F12203">
        <w:t xml:space="preserve">a preso visione e accettato integralmente e senza riserva i contenuti e le condizioni previsti nel Programma </w:t>
      </w:r>
      <w:r w:rsidR="00A52CD1">
        <w:t>ROME TECHNOPOLE (codice ECS 00000024</w:t>
      </w:r>
      <w:r w:rsidR="00F12203" w:rsidRPr="00F12203">
        <w:t>) (PNRR) – MISSIONE 4 COMPONENTE 2, “Dalla ricerca all’impresa” INVESTIMENTO 1.5, “Creazione e rafforzamento di “Ecosistemi dell’innovazione” costruzione di “leader Territoriali di R&amp;S” - Bando a</w:t>
      </w:r>
      <w:r w:rsidR="008D0439">
        <w:t xml:space="preserve"> cascata per </w:t>
      </w:r>
      <w:r w:rsidR="00900960">
        <w:t xml:space="preserve">nuove </w:t>
      </w:r>
      <w:r w:rsidR="008D0439">
        <w:t>imprese</w:t>
      </w:r>
      <w:r>
        <w:t>.</w:t>
      </w:r>
    </w:p>
    <w:p w14:paraId="5A17A8CE" w14:textId="77777777" w:rsidR="00C3414E" w:rsidRDefault="00C3414E" w:rsidP="00C3414E">
      <w:pPr>
        <w:tabs>
          <w:tab w:val="left" w:pos="0"/>
        </w:tabs>
        <w:spacing w:afterLines="40" w:after="96" w:line="360" w:lineRule="auto"/>
        <w:ind w:right="36"/>
      </w:pPr>
    </w:p>
    <w:p w14:paraId="183DBFFB" w14:textId="77777777" w:rsidR="00C3414E" w:rsidRDefault="00C3414E" w:rsidP="00C3414E">
      <w:pPr>
        <w:tabs>
          <w:tab w:val="left" w:pos="0"/>
        </w:tabs>
        <w:spacing w:afterLines="40" w:after="96" w:line="360" w:lineRule="auto"/>
        <w:ind w:right="36"/>
      </w:pPr>
    </w:p>
    <w:p w14:paraId="1794C8A2" w14:textId="30B4EE5F" w:rsidR="00F12203" w:rsidRPr="00F12203" w:rsidRDefault="005A691D" w:rsidP="0ED0EA86">
      <w:pPr>
        <w:pStyle w:val="Paragrafoelenco"/>
        <w:numPr>
          <w:ilvl w:val="0"/>
          <w:numId w:val="27"/>
        </w:numPr>
        <w:spacing w:afterLines="40" w:after="96" w:line="360" w:lineRule="auto"/>
        <w:ind w:left="270" w:right="36" w:hanging="270"/>
        <w:jc w:val="both"/>
      </w:pPr>
      <w:r>
        <w:lastRenderedPageBreak/>
        <w:t>Che l</w:t>
      </w:r>
      <w:r w:rsidR="002D2243">
        <w:t>’impres</w:t>
      </w:r>
      <w:r w:rsidR="0BC5B5DA">
        <w:t>a</w:t>
      </w:r>
      <w:r w:rsidR="002D2243">
        <w:t xml:space="preserve"> è in possesso dei seguenti requisiti al momento di presentazione della domanda</w:t>
      </w:r>
      <w:r>
        <w:t xml:space="preserve"> ovvero: </w:t>
      </w:r>
    </w:p>
    <w:p w14:paraId="374C3B1E" w14:textId="77777777" w:rsidR="000B186F" w:rsidRDefault="000B186F" w:rsidP="000B186F">
      <w:pPr>
        <w:pStyle w:val="Paragrafoelenco"/>
        <w:numPr>
          <w:ilvl w:val="0"/>
          <w:numId w:val="33"/>
        </w:numPr>
        <w:tabs>
          <w:tab w:val="left" w:pos="0"/>
        </w:tabs>
        <w:spacing w:afterLines="40" w:after="96" w:line="360" w:lineRule="auto"/>
        <w:ind w:right="36"/>
        <w:jc w:val="both"/>
      </w:pPr>
      <w:r w:rsidRPr="001F69EC">
        <w:t xml:space="preserve">che l’impresa è </w:t>
      </w:r>
    </w:p>
    <w:p w14:paraId="3865CC8F" w14:textId="61B1F506" w:rsidR="000B186F" w:rsidRPr="001F69EC" w:rsidRDefault="000B186F" w:rsidP="000B186F">
      <w:pPr>
        <w:pStyle w:val="Paragrafoelenco"/>
        <w:numPr>
          <w:ilvl w:val="0"/>
          <w:numId w:val="34"/>
        </w:numPr>
        <w:tabs>
          <w:tab w:val="left" w:pos="0"/>
        </w:tabs>
        <w:spacing w:afterLines="40" w:after="96" w:line="360" w:lineRule="auto"/>
        <w:ind w:right="36"/>
        <w:jc w:val="both"/>
      </w:pPr>
      <w:r w:rsidRPr="001F69EC">
        <w:t xml:space="preserve">una </w:t>
      </w:r>
      <w:r w:rsidR="00282AB8">
        <w:t>M</w:t>
      </w:r>
      <w:r w:rsidRPr="001F69EC">
        <w:t>PMI, così come definita nell’allegato 1 del Regolamento (UE) n.651/2014 ed è:</w:t>
      </w:r>
    </w:p>
    <w:p w14:paraId="05BCA330" w14:textId="4AD359CC" w:rsidR="009E458F" w:rsidRPr="009E458F" w:rsidRDefault="002A62FA" w:rsidP="009E458F">
      <w:pPr>
        <w:suppressAutoHyphens w:val="0"/>
        <w:jc w:val="center"/>
        <w:textAlignment w:val="baseline"/>
        <w:rPr>
          <w:rFonts w:cs="Segoe UI"/>
          <w:sz w:val="18"/>
          <w:szCs w:val="18"/>
          <w:lang w:eastAsia="it-IT"/>
        </w:rPr>
      </w:pPr>
      <w:r w:rsidRPr="005D4724">
        <w:rPr>
          <w:szCs w:val="22"/>
          <w:lang w:eastAsia="it-IT"/>
        </w:rPr>
        <w:sym w:font="Symbol" w:char="F0F0"/>
      </w:r>
      <w:proofErr w:type="gramStart"/>
      <w:r w:rsidR="009E458F" w:rsidRPr="009E458F">
        <w:rPr>
          <w:szCs w:val="22"/>
          <w:lang w:eastAsia="it-IT"/>
        </w:rPr>
        <w:t>micro impresa</w:t>
      </w:r>
      <w:proofErr w:type="gramEnd"/>
      <w:r w:rsidR="009E458F" w:rsidRPr="009E458F">
        <w:rPr>
          <w:szCs w:val="22"/>
          <w:lang w:eastAsia="it-IT"/>
        </w:rPr>
        <w:t xml:space="preserve"> </w:t>
      </w:r>
      <w:r w:rsidRPr="005D4724">
        <w:rPr>
          <w:szCs w:val="22"/>
          <w:lang w:eastAsia="it-IT"/>
        </w:rPr>
        <w:sym w:font="Symbol" w:char="F0F0"/>
      </w:r>
      <w:r w:rsidRPr="005D4724">
        <w:rPr>
          <w:szCs w:val="22"/>
          <w:lang w:eastAsia="it-IT"/>
        </w:rPr>
        <w:t xml:space="preserve"> </w:t>
      </w:r>
      <w:r w:rsidR="009E458F" w:rsidRPr="009E458F">
        <w:rPr>
          <w:szCs w:val="22"/>
          <w:lang w:eastAsia="it-IT"/>
        </w:rPr>
        <w:t>piccola impresa</w:t>
      </w:r>
      <w:r w:rsidR="009E458F" w:rsidRPr="005D4724">
        <w:rPr>
          <w:szCs w:val="22"/>
          <w:lang w:eastAsia="it-IT"/>
        </w:rPr>
        <w:t xml:space="preserve"> </w:t>
      </w:r>
      <w:r w:rsidRPr="005D4724">
        <w:rPr>
          <w:szCs w:val="22"/>
          <w:lang w:eastAsia="it-IT"/>
        </w:rPr>
        <w:sym w:font="Symbol" w:char="F0F0"/>
      </w:r>
      <w:r w:rsidRPr="005D4724">
        <w:rPr>
          <w:szCs w:val="22"/>
          <w:lang w:eastAsia="it-IT"/>
        </w:rPr>
        <w:t xml:space="preserve"> </w:t>
      </w:r>
      <w:r w:rsidR="009E458F" w:rsidRPr="009E458F">
        <w:rPr>
          <w:szCs w:val="22"/>
          <w:lang w:eastAsia="it-IT"/>
        </w:rPr>
        <w:t>media impresa</w:t>
      </w:r>
    </w:p>
    <w:p w14:paraId="30CD0C68" w14:textId="77777777" w:rsidR="009E458F" w:rsidRPr="009E458F" w:rsidRDefault="009E458F" w:rsidP="009E458F">
      <w:pPr>
        <w:suppressAutoHyphens w:val="0"/>
        <w:ind w:left="360"/>
        <w:textAlignment w:val="baseline"/>
        <w:rPr>
          <w:rFonts w:ascii="Segoe UI" w:hAnsi="Segoe UI" w:cs="Segoe UI"/>
          <w:sz w:val="18"/>
          <w:szCs w:val="18"/>
          <w:lang w:eastAsia="it-IT"/>
        </w:rPr>
      </w:pPr>
      <w:r w:rsidRPr="009E458F">
        <w:rPr>
          <w:rFonts w:ascii="Times New Roman" w:hAnsi="Times New Roman"/>
          <w:szCs w:val="22"/>
          <w:lang w:eastAsia="it-IT"/>
        </w:rPr>
        <w:t> </w:t>
      </w:r>
    </w:p>
    <w:p w14:paraId="399F7646" w14:textId="77777777" w:rsidR="005D4724" w:rsidRDefault="005D4724" w:rsidP="005D4724">
      <w:pPr>
        <w:pStyle w:val="Paragrafoelenco"/>
        <w:tabs>
          <w:tab w:val="left" w:pos="0"/>
        </w:tabs>
        <w:spacing w:afterLines="40" w:after="96" w:line="360" w:lineRule="auto"/>
        <w:ind w:left="720" w:right="36" w:firstLine="0"/>
        <w:jc w:val="both"/>
      </w:pPr>
    </w:p>
    <w:p w14:paraId="39CC9EE4" w14:textId="2C1080B2" w:rsidR="000B186F" w:rsidRDefault="005313C7" w:rsidP="00844812">
      <w:pPr>
        <w:pStyle w:val="Paragrafoelenco"/>
        <w:numPr>
          <w:ilvl w:val="0"/>
          <w:numId w:val="33"/>
        </w:numPr>
        <w:tabs>
          <w:tab w:val="left" w:pos="0"/>
        </w:tabs>
        <w:spacing w:afterLines="40" w:after="96" w:line="360" w:lineRule="auto"/>
        <w:ind w:left="426" w:right="36" w:firstLine="0"/>
        <w:jc w:val="both"/>
      </w:pPr>
      <w:r w:rsidRPr="00DE588F">
        <w:t>che l’impresa è iscritta al Registro delle Imprese di____________</w:t>
      </w:r>
      <w:r w:rsidR="00471EEE">
        <w:t xml:space="preserve"> </w:t>
      </w:r>
      <w:r w:rsidR="00B447F0">
        <w:t>dal ________</w:t>
      </w:r>
      <w:r w:rsidR="000503EF">
        <w:t xml:space="preserve"> </w:t>
      </w:r>
      <w:r w:rsidR="00BA76F5">
        <w:t xml:space="preserve">ed </w:t>
      </w:r>
      <w:r w:rsidR="00A74B62">
        <w:t>è</w:t>
      </w:r>
      <w:r w:rsidR="000503EF">
        <w:t xml:space="preserve"> attiva </w:t>
      </w:r>
    </w:p>
    <w:p w14:paraId="48247775" w14:textId="77777777" w:rsidR="00AC6E60" w:rsidRDefault="005313C7" w:rsidP="000B186F">
      <w:pPr>
        <w:pStyle w:val="Paragrafoelenco"/>
        <w:numPr>
          <w:ilvl w:val="0"/>
          <w:numId w:val="33"/>
        </w:numPr>
        <w:tabs>
          <w:tab w:val="left" w:pos="0"/>
        </w:tabs>
        <w:spacing w:afterLines="40" w:after="96" w:line="360" w:lineRule="auto"/>
        <w:ind w:right="36"/>
        <w:jc w:val="both"/>
      </w:pPr>
      <w:r w:rsidRPr="00DE588F">
        <w:t>che l'impresa</w:t>
      </w:r>
      <w:r w:rsidR="00AC6E60">
        <w:t>:</w:t>
      </w:r>
    </w:p>
    <w:p w14:paraId="773C9D77" w14:textId="07C5F731" w:rsidR="00AC6E60" w:rsidRPr="00050049" w:rsidRDefault="00AC6E60" w:rsidP="00AC6E60">
      <w:pPr>
        <w:pStyle w:val="Paragrafoelenco"/>
        <w:tabs>
          <w:tab w:val="left" w:pos="0"/>
        </w:tabs>
        <w:spacing w:afterLines="40" w:after="96" w:line="360" w:lineRule="auto"/>
        <w:ind w:left="720" w:right="36" w:firstLine="0"/>
        <w:jc w:val="both"/>
      </w:pPr>
      <w:r w:rsidRPr="00050049">
        <w:rPr>
          <w:lang w:eastAsia="it-IT"/>
        </w:rPr>
        <w:sym w:font="Symbol" w:char="F0F0"/>
      </w:r>
      <w:r w:rsidR="005313C7" w:rsidRPr="00050049">
        <w:t xml:space="preserve"> ha</w:t>
      </w:r>
      <w:r w:rsidR="00C17997" w:rsidRPr="00844812">
        <w:t xml:space="preserve"> sede</w:t>
      </w:r>
      <w:r w:rsidR="005313C7" w:rsidRPr="00050049">
        <w:t xml:space="preserve"> </w:t>
      </w:r>
      <w:r w:rsidR="00561F8F" w:rsidRPr="00844812">
        <w:t>nella regione _________________</w:t>
      </w:r>
    </w:p>
    <w:p w14:paraId="18DB0202" w14:textId="146387C5" w:rsidR="005313C7" w:rsidRPr="00DE588F" w:rsidRDefault="002C641B" w:rsidP="000B186F">
      <w:pPr>
        <w:pStyle w:val="Paragrafoelenco"/>
        <w:numPr>
          <w:ilvl w:val="0"/>
          <w:numId w:val="33"/>
        </w:numPr>
        <w:tabs>
          <w:tab w:val="left" w:pos="0"/>
        </w:tabs>
        <w:spacing w:afterLines="40" w:after="96" w:line="360" w:lineRule="auto"/>
        <w:ind w:right="36"/>
        <w:jc w:val="both"/>
      </w:pPr>
      <w:r w:rsidRPr="002C641B">
        <w:t xml:space="preserve">che l’impresa </w:t>
      </w:r>
      <w:r w:rsidR="00E70B81">
        <w:t>non è in stato di l</w:t>
      </w:r>
      <w:r w:rsidRPr="002C641B">
        <w:t>iquidazione volontaria</w:t>
      </w:r>
      <w:r w:rsidR="006E56F0">
        <w:t xml:space="preserve">, </w:t>
      </w:r>
      <w:r w:rsidR="006E56F0" w:rsidRPr="006E56F0">
        <w:t>né sia sottopost</w:t>
      </w:r>
      <w:r w:rsidR="006E56F0">
        <w:t>a</w:t>
      </w:r>
      <w:r w:rsidR="006E56F0" w:rsidRPr="006E56F0">
        <w:t xml:space="preserve"> ad una delle procedure individuate dal Codice della Crisi e dell’Insolvenza, di cui al decreto legislativo 12 gennaio 2019, n. 14, finalizzate alla liquidazione dell’azienda</w:t>
      </w:r>
    </w:p>
    <w:p w14:paraId="30C82DFA" w14:textId="6E098D07" w:rsidR="00F7343F" w:rsidRDefault="00F7343F" w:rsidP="00F7343F">
      <w:pPr>
        <w:pStyle w:val="Paragrafoelenco"/>
        <w:numPr>
          <w:ilvl w:val="0"/>
          <w:numId w:val="33"/>
        </w:numPr>
        <w:tabs>
          <w:tab w:val="left" w:pos="0"/>
        </w:tabs>
        <w:spacing w:afterLines="40" w:after="96" w:line="360" w:lineRule="auto"/>
        <w:ind w:right="36"/>
      </w:pPr>
      <w:r>
        <w:t xml:space="preserve">che l’impresa </w:t>
      </w:r>
      <w:r w:rsidR="00C75BE8">
        <w:t>realizzerà</w:t>
      </w:r>
      <w:r>
        <w:t xml:space="preserve"> l'intervento attraverso l'utilizzo di mezzi propri e/o ricorrendo a finanziamenti esterni, purché sia rispettata la seguente formula:</w:t>
      </w:r>
    </w:p>
    <w:p w14:paraId="1D16510D" w14:textId="4C93CD02" w:rsidR="00F7343F" w:rsidRDefault="00F7343F" w:rsidP="00844812">
      <w:pPr>
        <w:pStyle w:val="Paragrafoelenco"/>
        <w:tabs>
          <w:tab w:val="left" w:pos="0"/>
        </w:tabs>
        <w:spacing w:afterLines="40" w:after="96" w:line="360" w:lineRule="auto"/>
        <w:ind w:left="834" w:right="36" w:firstLine="0"/>
      </w:pPr>
      <w:r>
        <w:t>(CP - I) &lt;</w:t>
      </w:r>
      <w:proofErr w:type="gramStart"/>
      <w:r>
        <w:t xml:space="preserve">=  </w:t>
      </w:r>
      <w:r w:rsidR="00CC4EDD">
        <w:t>Δ</w:t>
      </w:r>
      <w:proofErr w:type="gramEnd"/>
      <w:r>
        <w:t>CS</w:t>
      </w:r>
    </w:p>
    <w:p w14:paraId="5FE6A8F3" w14:textId="77777777" w:rsidR="00F7343F" w:rsidRDefault="00F7343F" w:rsidP="00844812">
      <w:pPr>
        <w:pStyle w:val="Paragrafoelenco"/>
        <w:tabs>
          <w:tab w:val="left" w:pos="0"/>
        </w:tabs>
        <w:spacing w:afterLines="40" w:after="96" w:line="360" w:lineRule="auto"/>
        <w:ind w:left="834" w:right="36" w:firstLine="0"/>
      </w:pPr>
      <w:r>
        <w:t>Dove:</w:t>
      </w:r>
    </w:p>
    <w:p w14:paraId="10F704D0" w14:textId="77777777" w:rsidR="00AE1396" w:rsidRDefault="00F7343F" w:rsidP="00C75BE8">
      <w:pPr>
        <w:pStyle w:val="Paragrafoelenco"/>
        <w:tabs>
          <w:tab w:val="left" w:pos="0"/>
        </w:tabs>
        <w:spacing w:afterLines="40" w:after="96" w:line="360" w:lineRule="auto"/>
        <w:ind w:left="834" w:right="36" w:firstLine="0"/>
      </w:pPr>
      <w:r>
        <w:t xml:space="preserve">CP= costo indicato in domanda del progetto </w:t>
      </w:r>
    </w:p>
    <w:p w14:paraId="758E3530" w14:textId="5900DBA4" w:rsidR="00F7343F" w:rsidRDefault="00F7343F" w:rsidP="00844812">
      <w:pPr>
        <w:pStyle w:val="Paragrafoelenco"/>
        <w:tabs>
          <w:tab w:val="left" w:pos="0"/>
        </w:tabs>
        <w:spacing w:afterLines="40" w:after="96" w:line="360" w:lineRule="auto"/>
        <w:ind w:left="834" w:right="36" w:firstLine="0"/>
      </w:pPr>
      <w:r>
        <w:t>I= contributo richiesto in domanda</w:t>
      </w:r>
    </w:p>
    <w:p w14:paraId="29D7E86A" w14:textId="44F0127D" w:rsidR="00F7343F" w:rsidRDefault="00CC4EDD" w:rsidP="00844812">
      <w:pPr>
        <w:pStyle w:val="Paragrafoelenco"/>
        <w:tabs>
          <w:tab w:val="left" w:pos="0"/>
        </w:tabs>
        <w:spacing w:afterLines="40" w:after="96" w:line="360" w:lineRule="auto"/>
        <w:ind w:left="834" w:right="36" w:firstLine="0"/>
        <w:jc w:val="both"/>
      </w:pPr>
      <w:r>
        <w:t>Δ</w:t>
      </w:r>
      <w:r w:rsidR="00F7343F">
        <w:t>CS =</w:t>
      </w:r>
      <w:r w:rsidR="00C75BE8">
        <w:t xml:space="preserve"> </w:t>
      </w:r>
      <w:r w:rsidR="00AE1396">
        <w:t xml:space="preserve">a) </w:t>
      </w:r>
      <w:r w:rsidR="00F7343F">
        <w:t>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w:t>
      </w:r>
      <w:r w:rsidR="00AE1396">
        <w:t xml:space="preserve">; b) </w:t>
      </w:r>
      <w:r w:rsidR="00F7343F">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r w:rsidR="00755E25">
        <w:rPr>
          <w:rStyle w:val="Rimandonotaapidipagina"/>
        </w:rPr>
        <w:footnoteReference w:id="2"/>
      </w:r>
    </w:p>
    <w:p w14:paraId="11DFB02D" w14:textId="3C3B950D" w:rsidR="005313C7" w:rsidRPr="00DE588F" w:rsidRDefault="005313C7" w:rsidP="000B186F">
      <w:pPr>
        <w:pStyle w:val="Paragrafoelenco"/>
        <w:numPr>
          <w:ilvl w:val="0"/>
          <w:numId w:val="33"/>
        </w:numPr>
        <w:tabs>
          <w:tab w:val="left" w:pos="0"/>
        </w:tabs>
        <w:spacing w:afterLines="40" w:after="96" w:line="360" w:lineRule="auto"/>
        <w:ind w:right="36"/>
        <w:jc w:val="both"/>
      </w:pPr>
      <w:r w:rsidRPr="00DE588F">
        <w:lastRenderedPageBreak/>
        <w:t xml:space="preserve">che l’impresa non rientra nella definizione di “impresa in difficoltà” </w:t>
      </w:r>
      <w:r w:rsidR="004B165E">
        <w:t>secondo</w:t>
      </w:r>
      <w:r w:rsidR="004B165E" w:rsidRPr="00A04E11">
        <w:t xml:space="preserve"> </w:t>
      </w:r>
      <w:r w:rsidR="004B165E">
        <w:t>la</w:t>
      </w:r>
      <w:r w:rsidR="004B165E" w:rsidRPr="00A04E11">
        <w:t xml:space="preserve"> </w:t>
      </w:r>
      <w:r w:rsidR="004B165E">
        <w:t>definizione</w:t>
      </w:r>
      <w:r w:rsidR="004B165E" w:rsidRPr="00A04E11">
        <w:t xml:space="preserve"> </w:t>
      </w:r>
      <w:r w:rsidR="00A04E11">
        <w:t xml:space="preserve">riportata </w:t>
      </w:r>
      <w:r w:rsidR="004B165E" w:rsidRPr="00A04E11">
        <w:t>nell’Allegato 1</w:t>
      </w:r>
      <w:r w:rsidR="001C1D54" w:rsidRPr="00A04E11">
        <w:t xml:space="preserve"> del Bando</w:t>
      </w:r>
      <w:r w:rsidRPr="00DE588F">
        <w:t>;</w:t>
      </w:r>
    </w:p>
    <w:p w14:paraId="4D765802" w14:textId="3F4F4451" w:rsidR="005313C7" w:rsidRPr="001C2EE9" w:rsidRDefault="005313C7" w:rsidP="000B186F">
      <w:pPr>
        <w:pStyle w:val="Paragrafoelenco"/>
        <w:numPr>
          <w:ilvl w:val="0"/>
          <w:numId w:val="33"/>
        </w:numPr>
        <w:spacing w:afterLines="40" w:after="96" w:line="360" w:lineRule="auto"/>
        <w:ind w:right="36"/>
        <w:jc w:val="both"/>
      </w:pPr>
      <w:r w:rsidRPr="001C2EE9">
        <w:t>che l’impresa è in regola con gli obblighi relativ</w:t>
      </w:r>
      <w:r w:rsidR="717BB40F" w:rsidRPr="001C2EE9">
        <w:t>i</w:t>
      </w:r>
      <w:r w:rsidRPr="001C2EE9">
        <w:t xml:space="preserve"> al pagamento di imposte, tasse e contributi previdenziali e assistenziali</w:t>
      </w:r>
      <w:r w:rsidR="00C90F58">
        <w:t xml:space="preserve"> (DURC)</w:t>
      </w:r>
      <w:r w:rsidRPr="001C2EE9">
        <w:t xml:space="preserve">, a norma dell’art </w:t>
      </w:r>
      <w:r w:rsidR="00DD0BF5" w:rsidRPr="001C2EE9">
        <w:t>94 comma 6 d.lgs. 36 del 2023</w:t>
      </w:r>
      <w:r w:rsidRPr="001C2EE9">
        <w:t xml:space="preserve">; </w:t>
      </w:r>
    </w:p>
    <w:p w14:paraId="501B1E44" w14:textId="34FE4173" w:rsidR="005313C7" w:rsidRPr="001C2EE9" w:rsidRDefault="005313C7" w:rsidP="000B186F">
      <w:pPr>
        <w:pStyle w:val="Paragrafoelenco"/>
        <w:numPr>
          <w:ilvl w:val="0"/>
          <w:numId w:val="33"/>
        </w:numPr>
        <w:spacing w:afterLines="40" w:after="96" w:line="360" w:lineRule="auto"/>
        <w:ind w:right="36"/>
        <w:jc w:val="both"/>
      </w:pPr>
      <w:r>
        <w:t xml:space="preserve">che l’impresa non incorre nelle cause di esclusione della procedura a norma </w:t>
      </w:r>
      <w:r w:rsidRPr="001C2EE9">
        <w:t>de</w:t>
      </w:r>
      <w:r w:rsidR="00432017" w:rsidRPr="001C2EE9">
        <w:t xml:space="preserve">ll’art </w:t>
      </w:r>
      <w:r w:rsidR="001C2EE9" w:rsidRPr="002943B2">
        <w:t>94 del d.lgs. 36 del 2023</w:t>
      </w:r>
      <w:r w:rsidRPr="001C2EE9">
        <w:t>;</w:t>
      </w:r>
    </w:p>
    <w:p w14:paraId="69065006" w14:textId="77777777" w:rsidR="00E90F87" w:rsidRDefault="00E90F87" w:rsidP="000B186F">
      <w:pPr>
        <w:pStyle w:val="Paragrafoelenco"/>
        <w:numPr>
          <w:ilvl w:val="0"/>
          <w:numId w:val="33"/>
        </w:numPr>
        <w:tabs>
          <w:tab w:val="left" w:pos="0"/>
        </w:tabs>
        <w:spacing w:afterLines="40" w:after="96" w:line="360" w:lineRule="auto"/>
        <w:ind w:right="36"/>
      </w:pPr>
      <w:r>
        <w:t xml:space="preserve">che l’impresa: </w:t>
      </w:r>
    </w:p>
    <w:p w14:paraId="3238F63C" w14:textId="74AAE1CE" w:rsidR="00E90F87" w:rsidRDefault="00E90F87" w:rsidP="00E90F87">
      <w:pPr>
        <w:pStyle w:val="Paragrafoelenco"/>
        <w:tabs>
          <w:tab w:val="left" w:pos="0"/>
        </w:tabs>
        <w:spacing w:afterLines="40" w:after="96" w:line="360" w:lineRule="auto"/>
        <w:ind w:left="1080" w:right="36" w:firstLine="0"/>
      </w:pPr>
      <w:r>
        <w:rPr>
          <w:rFonts w:ascii="Segoe UI Symbol" w:hAnsi="Segoe UI Symbol" w:cs="Segoe UI Symbol"/>
        </w:rPr>
        <w:t>☐</w:t>
      </w:r>
      <w:r w:rsidR="00E5723F">
        <w:rPr>
          <w:rFonts w:ascii="Segoe UI Symbol" w:hAnsi="Segoe UI Symbol" w:cs="Segoe UI Symbol"/>
        </w:rPr>
        <w:tab/>
      </w:r>
      <w:r>
        <w:t>non è controllata né controlla, direttamente o indirettamente, altre imprese</w:t>
      </w:r>
    </w:p>
    <w:p w14:paraId="5D04DAE8" w14:textId="4E4B1F88" w:rsidR="00FA6D36" w:rsidRDefault="00E90F87" w:rsidP="00E90F87">
      <w:pPr>
        <w:pStyle w:val="Paragrafoelenco"/>
        <w:tabs>
          <w:tab w:val="left" w:pos="0"/>
        </w:tabs>
        <w:spacing w:afterLines="40" w:after="96" w:line="360" w:lineRule="auto"/>
        <w:ind w:left="1080" w:right="36" w:firstLine="0"/>
        <w:jc w:val="both"/>
      </w:pPr>
      <w:r>
        <w:rPr>
          <w:rFonts w:ascii="Segoe UI Symbol" w:hAnsi="Segoe UI Symbol" w:cs="Segoe UI Symbol"/>
        </w:rPr>
        <w:t>☐</w:t>
      </w:r>
      <w:r>
        <w:t xml:space="preserve"> </w:t>
      </w:r>
      <w:r>
        <w:tab/>
        <w:t>controlla, anche indirettamente, le imprese seguenti aventi sede in Italia:</w:t>
      </w:r>
    </w:p>
    <w:p w14:paraId="509B2553" w14:textId="2B9F3725" w:rsidR="00A878D5" w:rsidRDefault="00A878D5" w:rsidP="00E90F87">
      <w:pPr>
        <w:pStyle w:val="Paragrafoelenco"/>
        <w:tabs>
          <w:tab w:val="left" w:pos="0"/>
        </w:tabs>
        <w:spacing w:afterLines="40" w:after="96" w:line="360" w:lineRule="auto"/>
        <w:ind w:left="1080" w:right="36" w:firstLine="0"/>
        <w:jc w:val="both"/>
      </w:pPr>
      <w:r w:rsidRPr="00A878D5">
        <w:t>(Ragione sociale e dati anagrafici)</w:t>
      </w:r>
    </w:p>
    <w:p w14:paraId="2C7A6A1C" w14:textId="77777777" w:rsidR="006848AA" w:rsidRDefault="006848AA" w:rsidP="008C5A4B">
      <w:pPr>
        <w:pStyle w:val="Paragrafoelenco"/>
        <w:tabs>
          <w:tab w:val="left" w:pos="0"/>
        </w:tabs>
        <w:spacing w:afterLines="40" w:after="96" w:line="360" w:lineRule="auto"/>
        <w:ind w:left="1440" w:right="36"/>
      </w:pPr>
      <w:r>
        <w:t>……………………………………………………………………………</w:t>
      </w:r>
    </w:p>
    <w:p w14:paraId="58333C57" w14:textId="5A132B8B" w:rsidR="006848AA" w:rsidRDefault="006848AA" w:rsidP="008C5A4B">
      <w:pPr>
        <w:pStyle w:val="Paragrafoelenco"/>
        <w:tabs>
          <w:tab w:val="left" w:pos="0"/>
        </w:tabs>
        <w:spacing w:afterLines="40" w:after="96" w:line="360" w:lineRule="auto"/>
        <w:ind w:left="1440" w:right="36"/>
      </w:pPr>
      <w:r>
        <w:t>……………………………………………………………………………</w:t>
      </w:r>
    </w:p>
    <w:p w14:paraId="57BC9969" w14:textId="693C1690" w:rsidR="006848AA" w:rsidRDefault="007C1C0F" w:rsidP="007C1C0F">
      <w:pPr>
        <w:pStyle w:val="Paragrafoelenco"/>
        <w:tabs>
          <w:tab w:val="left" w:pos="0"/>
        </w:tabs>
        <w:spacing w:afterLines="40" w:after="96" w:line="360" w:lineRule="auto"/>
        <w:ind w:left="1440" w:right="36"/>
      </w:pPr>
      <w:r>
        <w:rPr>
          <w:rFonts w:ascii="Segoe UI Symbol" w:hAnsi="Segoe UI Symbol" w:cs="Segoe UI Symbol"/>
        </w:rPr>
        <w:t>☐</w:t>
      </w:r>
      <w:r>
        <w:t xml:space="preserve"> </w:t>
      </w:r>
      <w:r>
        <w:tab/>
      </w:r>
      <w:r w:rsidRPr="007C1C0F">
        <w:t>è controllata, anche indirettamente, dalle imprese seguenti aventi sede in Italia:</w:t>
      </w:r>
    </w:p>
    <w:p w14:paraId="07E13C9B" w14:textId="7B41D2E2" w:rsidR="00E376DF" w:rsidRDefault="006C54D2" w:rsidP="000E4A57">
      <w:pPr>
        <w:pStyle w:val="Paragrafoelenco"/>
        <w:tabs>
          <w:tab w:val="left" w:pos="0"/>
        </w:tabs>
        <w:spacing w:afterLines="40" w:after="96" w:line="360" w:lineRule="auto"/>
        <w:ind w:left="1080" w:right="36" w:hanging="12"/>
        <w:jc w:val="both"/>
      </w:pPr>
      <w:r>
        <w:t>(Ragione sociale e dati anagrafici)</w:t>
      </w:r>
    </w:p>
    <w:p w14:paraId="08879318" w14:textId="77777777" w:rsidR="00F856DC" w:rsidRDefault="00F856DC" w:rsidP="008C5A4B">
      <w:pPr>
        <w:pStyle w:val="Paragrafoelenco"/>
        <w:tabs>
          <w:tab w:val="left" w:pos="0"/>
        </w:tabs>
        <w:spacing w:afterLines="40" w:after="96" w:line="360" w:lineRule="auto"/>
        <w:ind w:left="1428" w:right="36"/>
      </w:pPr>
      <w:r>
        <w:t>……………………………………………………………………………</w:t>
      </w:r>
    </w:p>
    <w:p w14:paraId="5422C3E7" w14:textId="77777777" w:rsidR="00F856DC" w:rsidRDefault="00F856DC" w:rsidP="008C5A4B">
      <w:pPr>
        <w:pStyle w:val="Paragrafoelenco"/>
        <w:tabs>
          <w:tab w:val="left" w:pos="0"/>
        </w:tabs>
        <w:spacing w:afterLines="40" w:after="96" w:line="360" w:lineRule="auto"/>
        <w:ind w:left="1428" w:right="36"/>
      </w:pPr>
      <w:r>
        <w:t>……………………………………………………………………………</w:t>
      </w:r>
    </w:p>
    <w:p w14:paraId="48B62022" w14:textId="637E7433" w:rsidR="008C5A4B" w:rsidRDefault="008C5A4B" w:rsidP="000B186F">
      <w:pPr>
        <w:pStyle w:val="Paragrafoelenco"/>
        <w:numPr>
          <w:ilvl w:val="0"/>
          <w:numId w:val="33"/>
        </w:numPr>
        <w:tabs>
          <w:tab w:val="left" w:pos="0"/>
        </w:tabs>
        <w:spacing w:afterLines="40" w:after="96" w:line="360" w:lineRule="auto"/>
        <w:ind w:right="36"/>
      </w:pPr>
      <w:r>
        <w:t>che l’impresa, nell’esercizio in corso e nei due esercizi precedenti:</w:t>
      </w:r>
    </w:p>
    <w:p w14:paraId="06B41885" w14:textId="77777777" w:rsidR="008C5A4B" w:rsidRDefault="008C5A4B" w:rsidP="008C5A4B">
      <w:pPr>
        <w:pStyle w:val="Paragrafoelenco"/>
        <w:tabs>
          <w:tab w:val="left" w:pos="0"/>
        </w:tabs>
        <w:spacing w:afterLines="40" w:after="96" w:line="360" w:lineRule="auto"/>
        <w:ind w:left="1080" w:right="36" w:hanging="12"/>
      </w:pPr>
      <w:r>
        <w:rPr>
          <w:rFonts w:ascii="Segoe UI Symbol" w:hAnsi="Segoe UI Symbol" w:cs="Segoe UI Symbol"/>
        </w:rPr>
        <w:t>☐</w:t>
      </w:r>
      <w:r>
        <w:tab/>
        <w:t>non è stata interessata da fusioni, acquisizioni o scissioni</w:t>
      </w:r>
    </w:p>
    <w:p w14:paraId="701026A6" w14:textId="2995B9F3" w:rsidR="008C5A4B" w:rsidRDefault="008C5A4B" w:rsidP="008C5A4B">
      <w:pPr>
        <w:pStyle w:val="Paragrafoelenco"/>
        <w:tabs>
          <w:tab w:val="left" w:pos="0"/>
        </w:tabs>
        <w:spacing w:afterLines="40" w:after="96" w:line="360" w:lineRule="auto"/>
        <w:ind w:left="1080" w:right="36" w:hanging="12"/>
      </w:pPr>
      <w:r>
        <w:rPr>
          <w:rFonts w:ascii="Segoe UI Symbol" w:hAnsi="Segoe UI Symbol" w:cs="Segoe UI Symbol"/>
        </w:rPr>
        <w:t>☐</w:t>
      </w:r>
      <w:r>
        <w:tab/>
        <w:t>è stata interessata da fusioni, acquisizioni o scissioni</w:t>
      </w:r>
    </w:p>
    <w:p w14:paraId="087D0B21" w14:textId="77777777" w:rsidR="008C5A4B" w:rsidRDefault="008C5A4B" w:rsidP="008C5A4B">
      <w:pPr>
        <w:pStyle w:val="Paragrafoelenco"/>
        <w:tabs>
          <w:tab w:val="left" w:pos="0"/>
        </w:tabs>
        <w:spacing w:afterLines="40" w:after="96" w:line="360" w:lineRule="auto"/>
        <w:ind w:left="1080" w:right="36" w:hanging="12"/>
      </w:pPr>
      <w:r>
        <w:t>……………………………………………………………………………</w:t>
      </w:r>
    </w:p>
    <w:p w14:paraId="66DEB19D" w14:textId="120444A1" w:rsidR="00E376DF" w:rsidRPr="00E376DF" w:rsidRDefault="00250D8F" w:rsidP="00E376DF">
      <w:pPr>
        <w:pStyle w:val="Paragrafoelenco"/>
        <w:tabs>
          <w:tab w:val="left" w:pos="0"/>
        </w:tabs>
        <w:spacing w:afterLines="40" w:after="96" w:line="360" w:lineRule="auto"/>
        <w:ind w:left="274" w:right="43" w:firstLine="0"/>
        <w:jc w:val="center"/>
        <w:rPr>
          <w:b/>
          <w:bCs/>
        </w:rPr>
      </w:pPr>
      <w:r w:rsidRPr="00250D8F">
        <w:rPr>
          <w:b/>
          <w:bCs/>
        </w:rPr>
        <w:t>DICHIARA ALTRESÌ</w:t>
      </w:r>
    </w:p>
    <w:p w14:paraId="0850D3CB" w14:textId="77777777" w:rsidR="003E6FB2" w:rsidRPr="00DE588F" w:rsidRDefault="00DF208A" w:rsidP="00B86264">
      <w:pPr>
        <w:pStyle w:val="Paragrafoelenco"/>
        <w:numPr>
          <w:ilvl w:val="0"/>
          <w:numId w:val="31"/>
        </w:numPr>
        <w:tabs>
          <w:tab w:val="left" w:pos="0"/>
        </w:tabs>
        <w:spacing w:afterLines="40" w:after="96" w:line="360" w:lineRule="auto"/>
        <w:ind w:right="36"/>
        <w:jc w:val="both"/>
      </w:pPr>
      <w:r w:rsidRPr="00DE588F">
        <w:t xml:space="preserve">che l’impresa è </w:t>
      </w:r>
      <w:r w:rsidR="003E6FB2" w:rsidRPr="00DE588F">
        <w:t xml:space="preserve">a conoscenza dei contenuti del </w:t>
      </w:r>
      <w:r w:rsidR="00E376DF">
        <w:t>B</w:t>
      </w:r>
      <w:r w:rsidR="003E6FB2" w:rsidRPr="00DE588F">
        <w:t>ando e della normativa di riferimento e di accettarli incondizionatamente e integralmente, unitamente ad usi, norme e condizioni in vigore;</w:t>
      </w:r>
    </w:p>
    <w:p w14:paraId="1FD9BA9C" w14:textId="62A66038" w:rsidR="00DF208A" w:rsidRPr="00DE588F" w:rsidRDefault="00DF208A" w:rsidP="00B86264">
      <w:pPr>
        <w:pStyle w:val="Paragrafoelenco"/>
        <w:numPr>
          <w:ilvl w:val="0"/>
          <w:numId w:val="31"/>
        </w:numPr>
        <w:tabs>
          <w:tab w:val="left" w:pos="0"/>
        </w:tabs>
        <w:spacing w:afterLines="40" w:after="96" w:line="360" w:lineRule="auto"/>
        <w:ind w:right="36"/>
        <w:jc w:val="both"/>
      </w:pPr>
      <w:r w:rsidRPr="00DE588F">
        <w:t>di accettare l’istruttoria amministrativa (ricevibilità, ammissibilità</w:t>
      </w:r>
      <w:r w:rsidR="00AE54C4">
        <w:t>, conformità</w:t>
      </w:r>
      <w:r w:rsidRPr="00DE588F">
        <w:t xml:space="preserve"> e valutazione tecnico/finanziaria)</w:t>
      </w:r>
      <w:r w:rsidR="00E376DF">
        <w:t>;</w:t>
      </w:r>
    </w:p>
    <w:p w14:paraId="7ED8BE6C" w14:textId="68AD98CA" w:rsidR="00DE588F" w:rsidRPr="00DE588F" w:rsidRDefault="00DF208A" w:rsidP="00B86264">
      <w:pPr>
        <w:pStyle w:val="Paragrafoelenco"/>
        <w:numPr>
          <w:ilvl w:val="0"/>
          <w:numId w:val="31"/>
        </w:numPr>
        <w:tabs>
          <w:tab w:val="left" w:pos="0"/>
        </w:tabs>
        <w:spacing w:afterLines="40" w:after="96" w:line="360" w:lineRule="auto"/>
        <w:ind w:right="36"/>
        <w:jc w:val="both"/>
      </w:pPr>
      <w:r w:rsidRPr="00DE588F">
        <w:t xml:space="preserve">che </w:t>
      </w:r>
      <w:r w:rsidR="00293A37">
        <w:t>la richiesta</w:t>
      </w:r>
      <w:r w:rsidRPr="00DE588F">
        <w:t xml:space="preserve"> presentat</w:t>
      </w:r>
      <w:r w:rsidR="00293A37">
        <w:t>a</w:t>
      </w:r>
      <w:r w:rsidRPr="00DE588F">
        <w:t xml:space="preserve"> </w:t>
      </w:r>
      <w:r w:rsidR="00DE588F" w:rsidRPr="00DE588F">
        <w:t>non è finanziat</w:t>
      </w:r>
      <w:r w:rsidR="00293A37">
        <w:t>a</w:t>
      </w:r>
      <w:r w:rsidR="00DE588F" w:rsidRPr="00DE588F">
        <w:t xml:space="preserve"> da altre fonti del bilancio dell’Unione europea, in ottemperanza a quanto previsto dall’art. 9 del Reg. (UE) 2021/241;</w:t>
      </w:r>
    </w:p>
    <w:p w14:paraId="21CAFC5B" w14:textId="77777777" w:rsidR="003E6FB2" w:rsidRPr="00DE588F" w:rsidRDefault="003E6FB2" w:rsidP="00B86264">
      <w:pPr>
        <w:pStyle w:val="Paragrafoelenco"/>
        <w:numPr>
          <w:ilvl w:val="0"/>
          <w:numId w:val="31"/>
        </w:numPr>
        <w:tabs>
          <w:tab w:val="left" w:pos="0"/>
        </w:tabs>
        <w:spacing w:afterLines="40" w:after="96" w:line="360" w:lineRule="auto"/>
        <w:ind w:right="36"/>
        <w:jc w:val="both"/>
      </w:pPr>
      <w:r w:rsidRPr="00DE588F">
        <w:t>che i dati e le notizie forniti con la presente domanda ed i relativi allegati sono veritieri e aggiornati, che non sono state omesse passività, pesi o vincoli esistenti sulle attività;</w:t>
      </w:r>
    </w:p>
    <w:p w14:paraId="033FE29E" w14:textId="77777777" w:rsidR="003E6FB2" w:rsidRPr="00DE588F" w:rsidRDefault="003E6FB2" w:rsidP="00B86264">
      <w:pPr>
        <w:pStyle w:val="Paragrafoelenco"/>
        <w:numPr>
          <w:ilvl w:val="0"/>
          <w:numId w:val="31"/>
        </w:numPr>
        <w:tabs>
          <w:tab w:val="left" w:pos="0"/>
        </w:tabs>
        <w:spacing w:afterLines="40" w:after="96" w:line="360" w:lineRule="auto"/>
        <w:ind w:right="36"/>
        <w:jc w:val="both"/>
      </w:pPr>
      <w:r w:rsidRPr="00DE588F">
        <w:t xml:space="preserve">che ai fini della presentazione della domanda di agevolazione è stata destinata la marca da bollo, </w:t>
      </w:r>
      <w:r w:rsidR="00DF208A" w:rsidRPr="00DE588F">
        <w:t>inserita nell’apposito spazio</w:t>
      </w:r>
      <w:r w:rsidRPr="00DE588F">
        <w:t xml:space="preserve">, e che la suddetta non è stata e non sarà utilizzata per qualsiasi altro adempimento </w:t>
      </w:r>
      <w:r w:rsidRPr="00DE588F">
        <w:lastRenderedPageBreak/>
        <w:t>(ai sensi dell'art. 3 del decreto ministeriale 10/11/2011);</w:t>
      </w:r>
    </w:p>
    <w:p w14:paraId="44E56A51" w14:textId="77777777" w:rsidR="00DE588F" w:rsidRDefault="00DE588F" w:rsidP="00B86264">
      <w:pPr>
        <w:pStyle w:val="Paragrafoelenco"/>
        <w:numPr>
          <w:ilvl w:val="0"/>
          <w:numId w:val="31"/>
        </w:numPr>
        <w:tabs>
          <w:tab w:val="left" w:pos="0"/>
        </w:tabs>
        <w:spacing w:afterLines="40" w:after="96" w:line="360" w:lineRule="auto"/>
        <w:ind w:right="36"/>
        <w:jc w:val="both"/>
      </w:pPr>
      <w:r>
        <w:t xml:space="preserve">di essere a conoscenza degli obblighi di cui al paragrafo </w:t>
      </w:r>
      <w:r w:rsidR="00E376DF">
        <w:t>5.1</w:t>
      </w:r>
      <w:r>
        <w:t xml:space="preserve"> del </w:t>
      </w:r>
      <w:r w:rsidR="00E376DF">
        <w:t>b</w:t>
      </w:r>
      <w:r>
        <w:t>ando;</w:t>
      </w:r>
    </w:p>
    <w:p w14:paraId="302C71A2" w14:textId="77777777" w:rsidR="00DE588F" w:rsidRDefault="00DE588F" w:rsidP="00B86264">
      <w:pPr>
        <w:pStyle w:val="Paragrafoelenco"/>
        <w:numPr>
          <w:ilvl w:val="0"/>
          <w:numId w:val="31"/>
        </w:numPr>
        <w:tabs>
          <w:tab w:val="left" w:pos="0"/>
        </w:tabs>
        <w:spacing w:afterLines="40" w:after="96" w:line="360" w:lineRule="auto"/>
        <w:ind w:right="36"/>
        <w:jc w:val="both"/>
      </w:pPr>
      <w:r>
        <w:t xml:space="preserve">di rispettare i </w:t>
      </w:r>
      <w:r w:rsidRPr="00DE588F">
        <w:t xml:space="preserve">principi previsti per gli interventi del </w:t>
      </w:r>
      <w:r>
        <w:t>PNRR;</w:t>
      </w:r>
    </w:p>
    <w:p w14:paraId="341013EB" w14:textId="77777777" w:rsidR="00D6783C" w:rsidRPr="00DE588F" w:rsidRDefault="00D6783C" w:rsidP="00B86264">
      <w:pPr>
        <w:pStyle w:val="Paragrafoelenco"/>
        <w:numPr>
          <w:ilvl w:val="0"/>
          <w:numId w:val="31"/>
        </w:numPr>
        <w:tabs>
          <w:tab w:val="left" w:pos="0"/>
        </w:tabs>
        <w:spacing w:afterLines="40" w:after="96" w:line="360" w:lineRule="auto"/>
        <w:ind w:right="36"/>
        <w:jc w:val="both"/>
      </w:pPr>
      <w:r w:rsidRPr="00DE588F">
        <w:t xml:space="preserve">di essere a conoscenza delle cause di revoca di cui al paragrafo </w:t>
      </w:r>
      <w:r w:rsidR="00DF208A" w:rsidRPr="00DE588F">
        <w:t>5</w:t>
      </w:r>
      <w:r w:rsidR="0054510A" w:rsidRPr="00DE588F">
        <w:t>.</w:t>
      </w:r>
      <w:r w:rsidR="00DF208A" w:rsidRPr="00DE588F">
        <w:t>4</w:t>
      </w:r>
      <w:r w:rsidRPr="00DE588F">
        <w:t xml:space="preserve"> </w:t>
      </w:r>
      <w:r w:rsidR="004604F4" w:rsidRPr="00DE588F">
        <w:t>del</w:t>
      </w:r>
      <w:r w:rsidRPr="00DE588F">
        <w:t xml:space="preserve"> </w:t>
      </w:r>
      <w:r w:rsidR="00E376DF">
        <w:t>b</w:t>
      </w:r>
      <w:r w:rsidRPr="00DE588F">
        <w:t>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67D8DD75" w14:textId="3384AF4D" w:rsidR="004604F4" w:rsidRPr="00DE588F" w:rsidRDefault="00DB15A6" w:rsidP="00E84B78">
      <w:pPr>
        <w:pStyle w:val="Paragrafoelenco"/>
        <w:numPr>
          <w:ilvl w:val="0"/>
          <w:numId w:val="31"/>
        </w:numPr>
        <w:tabs>
          <w:tab w:val="left" w:pos="0"/>
        </w:tabs>
        <w:spacing w:afterLines="40" w:after="96" w:line="360" w:lineRule="auto"/>
        <w:ind w:right="36"/>
        <w:jc w:val="both"/>
      </w:pPr>
      <w:r w:rsidRPr="00DE588F">
        <w:t>di conoscere gli obblighi di bilancio prescritti dall’art.1, commi 125 e 127 della Legge 124 del 4 agosto 2017</w:t>
      </w:r>
      <w:r w:rsidR="004604F4" w:rsidRPr="00DE588F">
        <w:t>. A decorrere dal 2018 l’importo delle sovvenzioni, contributi e comunque vantaggi economici ricevuti in esito alla presente domanda, per un importo superiore ad euro 10.000,</w:t>
      </w:r>
      <w:r w:rsidR="006A5855">
        <w:t xml:space="preserve"> devono essere inseriti </w:t>
      </w:r>
      <w:r w:rsidR="004604F4" w:rsidRPr="00DE588F">
        <w:t>nella nota integrativa del bilancio di esercizio e nella nota integrativa dell'eventuale bilancio consolidato;</w:t>
      </w:r>
    </w:p>
    <w:p w14:paraId="05B4CF76" w14:textId="4DEEAC13" w:rsidR="009C5543" w:rsidRDefault="00C87350" w:rsidP="00E84B78">
      <w:pPr>
        <w:pStyle w:val="Paragrafoelenco"/>
        <w:numPr>
          <w:ilvl w:val="0"/>
          <w:numId w:val="31"/>
        </w:numPr>
        <w:spacing w:afterLines="40" w:after="96" w:line="360" w:lineRule="auto"/>
        <w:ind w:right="36"/>
        <w:jc w:val="both"/>
      </w:pPr>
      <w:r>
        <w:t>c</w:t>
      </w:r>
      <w:r w:rsidR="005E2173">
        <w:t>he le attività oggetto della presente domanda sono svolte nel rispetto del d.lgs. 09/04/2008 n. 81 in materia di tutela della salute e della</w:t>
      </w:r>
      <w:r w:rsidR="000B5C56">
        <w:t xml:space="preserve"> sicurezza nei luoghi di lavoro</w:t>
      </w:r>
      <w:r w:rsidR="660014A7">
        <w:t>;</w:t>
      </w:r>
    </w:p>
    <w:p w14:paraId="68EFD583" w14:textId="3667FA55" w:rsidR="001E2A5B" w:rsidRDefault="001E2A5B" w:rsidP="00E84B78">
      <w:pPr>
        <w:pStyle w:val="Paragrafoelenco"/>
        <w:numPr>
          <w:ilvl w:val="0"/>
          <w:numId w:val="31"/>
        </w:numPr>
        <w:spacing w:afterLines="40" w:after="96" w:line="360" w:lineRule="auto"/>
        <w:ind w:right="36"/>
        <w:jc w:val="both"/>
      </w:pPr>
      <w:r>
        <w:t xml:space="preserve">che le attività oggetto della presente domanda </w:t>
      </w:r>
      <w:r w:rsidR="00B026A7" w:rsidRPr="00B026A7">
        <w:t>non compromett</w:t>
      </w:r>
      <w:r w:rsidR="00B026A7">
        <w:t>ono</w:t>
      </w:r>
      <w:r w:rsidR="00B026A7" w:rsidRPr="00B026A7">
        <w:t xml:space="preserve"> il rispetto del principio “Non arrecare un danno significativo” (DNSH) ai sensi dell'articolo 17 del Regolamento (UE) 2020/852, e la realizzazione deve essere coerente con i principi e gli obblighi specifici del PNRR relativamente al principio del “Do No </w:t>
      </w:r>
      <w:proofErr w:type="spellStart"/>
      <w:r w:rsidR="00B026A7" w:rsidRPr="00B026A7">
        <w:t>Significant</w:t>
      </w:r>
      <w:proofErr w:type="spellEnd"/>
      <w:r w:rsidR="00B026A7" w:rsidRPr="00B026A7">
        <w:t xml:space="preserve"> </w:t>
      </w:r>
      <w:proofErr w:type="spellStart"/>
      <w:r w:rsidR="00B026A7" w:rsidRPr="00B026A7">
        <w:t>Harm</w:t>
      </w:r>
      <w:proofErr w:type="spellEnd"/>
      <w:r w:rsidR="00B026A7" w:rsidRPr="00B026A7">
        <w:t>” (DNSH) nonché con la pertinente normativa ambientale dell'UE e nazionale</w:t>
      </w:r>
      <w:r w:rsidR="00844812">
        <w:t>;</w:t>
      </w:r>
    </w:p>
    <w:p w14:paraId="2B4ACF90" w14:textId="563DDED0" w:rsidR="00431D49" w:rsidRDefault="00431D49" w:rsidP="00E84B78">
      <w:pPr>
        <w:pStyle w:val="Paragrafoelenco"/>
        <w:numPr>
          <w:ilvl w:val="0"/>
          <w:numId w:val="31"/>
        </w:numPr>
        <w:spacing w:afterLines="40" w:after="96" w:line="360" w:lineRule="auto"/>
        <w:ind w:right="36"/>
        <w:jc w:val="both"/>
      </w:pPr>
      <w:r>
        <w:t xml:space="preserve">che le attività oggetto della presente domanda </w:t>
      </w:r>
      <w:r w:rsidR="00635CF9">
        <w:t xml:space="preserve">sono svolte in assenza di </w:t>
      </w:r>
      <w:r w:rsidR="00867EC1" w:rsidRPr="00867EC1">
        <w:t xml:space="preserve">doppio finanziamento pubblico, ai sensi dell’art. 9 del Regolamento (UE) 2021/241, ossia </w:t>
      </w:r>
      <w:r w:rsidR="00867EC1">
        <w:t>senza</w:t>
      </w:r>
      <w:r w:rsidR="00867EC1" w:rsidRPr="00867EC1">
        <w:t xml:space="preserve"> una duplicazione del finanziamento degli stessi costi da parte del </w:t>
      </w:r>
      <w:r w:rsidR="00FD6F7B">
        <w:t>prog</w:t>
      </w:r>
      <w:r w:rsidR="005125E0">
        <w:t>ramma</w:t>
      </w:r>
      <w:r w:rsidR="00FD6F7B">
        <w:t xml:space="preserve"> Rome Technopole</w:t>
      </w:r>
      <w:r w:rsidR="00867EC1" w:rsidRPr="00867EC1">
        <w:t xml:space="preserve"> e di altri programmi dell'Unione, nonché con risorse ordinarie da Bilancio statale</w:t>
      </w:r>
    </w:p>
    <w:p w14:paraId="53A1F53A" w14:textId="6DE6BCE7" w:rsidR="004074A0" w:rsidRDefault="004074A0" w:rsidP="00E84B78">
      <w:pPr>
        <w:pStyle w:val="Paragrafoelenco"/>
        <w:numPr>
          <w:ilvl w:val="0"/>
          <w:numId w:val="31"/>
        </w:numPr>
        <w:tabs>
          <w:tab w:val="left" w:pos="0"/>
        </w:tabs>
        <w:spacing w:afterLines="40" w:after="96" w:line="360" w:lineRule="auto"/>
        <w:ind w:right="36"/>
        <w:jc w:val="both"/>
      </w:pPr>
      <w: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07498E63" w14:textId="00C6B060" w:rsidR="004074A0" w:rsidRDefault="004074A0" w:rsidP="00E84B78">
      <w:pPr>
        <w:pStyle w:val="Paragrafoelenco"/>
        <w:numPr>
          <w:ilvl w:val="0"/>
          <w:numId w:val="31"/>
        </w:numPr>
        <w:spacing w:afterLines="40" w:after="96" w:line="360" w:lineRule="auto"/>
        <w:ind w:right="36"/>
        <w:jc w:val="both"/>
      </w:pPr>
      <w:r>
        <w:t>di aver preso visione delle Informative rese ai sensi dell’art. 13 del Regolamento Generale sulla Protezione dei Dati (RGPD 679/2016)</w:t>
      </w:r>
      <w:r w:rsidR="5982245F">
        <w:t>;</w:t>
      </w:r>
    </w:p>
    <w:p w14:paraId="25F7A5AF" w14:textId="4D19A99C" w:rsidR="006F7685" w:rsidRPr="00F856DC" w:rsidRDefault="004074A0" w:rsidP="00F856DC">
      <w:pPr>
        <w:pStyle w:val="Paragrafoelenco"/>
        <w:numPr>
          <w:ilvl w:val="0"/>
          <w:numId w:val="31"/>
        </w:numPr>
        <w:tabs>
          <w:tab w:val="left" w:pos="0"/>
        </w:tabs>
        <w:spacing w:afterLines="40" w:after="96" w:line="360" w:lineRule="auto"/>
        <w:ind w:right="36"/>
      </w:pPr>
      <w: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289BFF18" w14:textId="77777777" w:rsidR="00E839C2" w:rsidRPr="00E376DF" w:rsidRDefault="00E839C2" w:rsidP="003E6FB2">
      <w:pPr>
        <w:spacing w:after="40" w:line="300" w:lineRule="exact"/>
        <w:ind w:left="357" w:hanging="357"/>
        <w:rPr>
          <w:i/>
          <w:iCs/>
          <w:lang w:eastAsia="it-IT"/>
        </w:rPr>
      </w:pPr>
    </w:p>
    <w:p w14:paraId="0826535F" w14:textId="69A6D00F" w:rsidR="005A691D" w:rsidRPr="005A691D" w:rsidRDefault="005A691D" w:rsidP="005A691D">
      <w:pPr>
        <w:spacing w:after="40" w:line="300" w:lineRule="exact"/>
        <w:rPr>
          <w:i/>
          <w:iCs/>
          <w:lang w:eastAsia="it-IT"/>
        </w:rPr>
      </w:pPr>
      <w:r w:rsidRPr="005A691D">
        <w:rPr>
          <w:i/>
          <w:iCs/>
          <w:lang w:eastAsia="it-IT"/>
        </w:rPr>
        <w:t xml:space="preserve">Attenzione: Il presente modulo deve essere firmato con firma digitale </w:t>
      </w:r>
      <w:proofErr w:type="spellStart"/>
      <w:r w:rsidR="000E665F">
        <w:rPr>
          <w:i/>
          <w:iCs/>
          <w:lang w:eastAsia="it-IT"/>
        </w:rPr>
        <w:t>C</w:t>
      </w:r>
      <w:r w:rsidR="00B80F92">
        <w:rPr>
          <w:i/>
          <w:iCs/>
          <w:lang w:eastAsia="it-IT"/>
        </w:rPr>
        <w:t>A</w:t>
      </w:r>
      <w:r w:rsidR="000E665F">
        <w:rPr>
          <w:i/>
          <w:iCs/>
          <w:lang w:eastAsia="it-IT"/>
        </w:rPr>
        <w:t>dE</w:t>
      </w:r>
      <w:r w:rsidR="00B80F92">
        <w:rPr>
          <w:i/>
          <w:iCs/>
          <w:lang w:eastAsia="it-IT"/>
        </w:rPr>
        <w:t>S</w:t>
      </w:r>
      <w:proofErr w:type="spellEnd"/>
      <w:r w:rsidRPr="005A691D">
        <w:rPr>
          <w:i/>
          <w:iCs/>
          <w:lang w:eastAsia="it-IT"/>
        </w:rPr>
        <w:t xml:space="preserve"> </w:t>
      </w:r>
      <w:r w:rsidR="00BB2597">
        <w:rPr>
          <w:i/>
          <w:iCs/>
          <w:lang w:eastAsia="it-IT"/>
        </w:rPr>
        <w:t>(</w:t>
      </w:r>
      <w:proofErr w:type="gramStart"/>
      <w:r w:rsidR="00672A5B" w:rsidRPr="00672A5B">
        <w:rPr>
          <w:i/>
          <w:iCs/>
          <w:lang w:eastAsia="it-IT"/>
        </w:rPr>
        <w:t>formato</w:t>
      </w:r>
      <w:r w:rsidR="00BB2597">
        <w:rPr>
          <w:i/>
          <w:iCs/>
          <w:lang w:eastAsia="it-IT"/>
        </w:rPr>
        <w:t xml:space="preserve"> </w:t>
      </w:r>
      <w:r w:rsidR="00672A5B" w:rsidRPr="00672A5B">
        <w:rPr>
          <w:i/>
          <w:iCs/>
          <w:lang w:eastAsia="it-IT"/>
        </w:rPr>
        <w:t>.p</w:t>
      </w:r>
      <w:proofErr w:type="gramEnd"/>
      <w:r w:rsidR="00672A5B" w:rsidRPr="00672A5B">
        <w:rPr>
          <w:i/>
          <w:iCs/>
          <w:lang w:eastAsia="it-IT"/>
        </w:rPr>
        <w:t>7m</w:t>
      </w:r>
      <w:r w:rsidR="00BB2597">
        <w:rPr>
          <w:i/>
          <w:iCs/>
          <w:lang w:eastAsia="it-IT"/>
        </w:rPr>
        <w:t>)</w:t>
      </w:r>
      <w:r w:rsidR="00672A5B">
        <w:rPr>
          <w:i/>
          <w:iCs/>
          <w:lang w:eastAsia="it-IT"/>
        </w:rPr>
        <w:t>.</w:t>
      </w:r>
    </w:p>
    <w:p w14:paraId="2F24E7DD" w14:textId="77777777" w:rsidR="00DE588F" w:rsidRPr="00E376DF" w:rsidRDefault="00DE588F" w:rsidP="003E6FB2">
      <w:pPr>
        <w:spacing w:after="40" w:line="300" w:lineRule="exact"/>
        <w:ind w:left="357" w:hanging="357"/>
        <w:rPr>
          <w:i/>
          <w:iCs/>
          <w:lang w:eastAsia="it-IT"/>
        </w:rPr>
      </w:pPr>
    </w:p>
    <w:p w14:paraId="5EB954C7" w14:textId="77777777" w:rsidR="00DE588F" w:rsidRPr="00E376DF" w:rsidRDefault="00DE588F" w:rsidP="003E6FB2">
      <w:pPr>
        <w:spacing w:after="40" w:line="300" w:lineRule="exact"/>
        <w:ind w:left="357" w:hanging="357"/>
      </w:pPr>
    </w:p>
    <w:sectPr w:rsidR="00DE588F" w:rsidRPr="00E376DF" w:rsidSect="00365A23">
      <w:headerReference w:type="default" r:id="rId11"/>
      <w:footerReference w:type="default" r:id="rId12"/>
      <w:pgSz w:w="11900" w:h="16800"/>
      <w:pgMar w:top="1710" w:right="1280" w:bottom="538" w:left="1120" w:header="720" w:footer="4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54FA6" w14:textId="77777777" w:rsidR="00F41177" w:rsidRDefault="00F41177">
      <w:r>
        <w:separator/>
      </w:r>
    </w:p>
  </w:endnote>
  <w:endnote w:type="continuationSeparator" w:id="0">
    <w:p w14:paraId="378ACECD" w14:textId="77777777" w:rsidR="00F41177" w:rsidRDefault="00F41177">
      <w:r>
        <w:continuationSeparator/>
      </w:r>
    </w:p>
  </w:endnote>
  <w:endnote w:type="continuationNotice" w:id="1">
    <w:p w14:paraId="35D382F7" w14:textId="77777777" w:rsidR="00F41177" w:rsidRDefault="00F41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28A99" w14:textId="41957BA5" w:rsidR="003F2538" w:rsidRDefault="002422B3" w:rsidP="003F2538">
    <w:pPr>
      <w:pStyle w:val="Pidipagina"/>
      <w:jc w:val="right"/>
    </w:pPr>
    <w:r>
      <w:fldChar w:fldCharType="begin"/>
    </w:r>
    <w:r>
      <w:instrText>PAGE   \* MERGEFORMAT</w:instrText>
    </w:r>
    <w:r>
      <w:fldChar w:fldCharType="separate"/>
    </w:r>
    <w:r w:rsidR="005B4073">
      <w:rPr>
        <w:noProof/>
      </w:rPr>
      <w:t>1</w:t>
    </w:r>
    <w:r>
      <w:fldChar w:fldCharType="end"/>
    </w:r>
    <w:r w:rsidR="00D77CE4">
      <w:rPr>
        <w:noProof/>
        <w:lang w:val="it-IT" w:eastAsia="it-IT"/>
      </w:rPr>
      <w:drawing>
        <wp:anchor distT="0" distB="0" distL="114300" distR="114300" simplePos="0" relativeHeight="251658240" behindDoc="0" locked="0" layoutInCell="1" allowOverlap="1" wp14:anchorId="08F001AC" wp14:editId="1B2A73D7">
          <wp:simplePos x="0" y="0"/>
          <wp:positionH relativeFrom="column">
            <wp:posOffset>-772795</wp:posOffset>
          </wp:positionH>
          <wp:positionV relativeFrom="paragraph">
            <wp:posOffset>224790</wp:posOffset>
          </wp:positionV>
          <wp:extent cx="7620635" cy="35941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359410"/>
                  </a:xfrm>
                  <a:prstGeom prst="rect">
                    <a:avLst/>
                  </a:prstGeom>
                  <a:noFill/>
                </pic:spPr>
              </pic:pic>
            </a:graphicData>
          </a:graphic>
          <wp14:sizeRelH relativeFrom="page">
            <wp14:pctWidth>0</wp14:pctWidth>
          </wp14:sizeRelH>
          <wp14:sizeRelV relativeFrom="page">
            <wp14:pctHeight>0</wp14:pctHeight>
          </wp14:sizeRelV>
        </wp:anchor>
      </w:drawing>
    </w:r>
  </w:p>
  <w:p w14:paraId="5DD34CE2" w14:textId="70E9AEE8" w:rsidR="00365A23" w:rsidRDefault="00D77CE4" w:rsidP="00365A23">
    <w:pPr>
      <w:pStyle w:val="Pidipagina"/>
      <w:jc w:val="right"/>
    </w:pPr>
    <w:r>
      <w:rPr>
        <w:noProof/>
        <w:lang w:val="it-IT" w:eastAsia="it-IT"/>
      </w:rPr>
      <w:drawing>
        <wp:anchor distT="0" distB="0" distL="114300" distR="114300" simplePos="0" relativeHeight="251656192" behindDoc="0" locked="0" layoutInCell="1" allowOverlap="1" wp14:anchorId="1C67C8EA" wp14:editId="20E449A3">
          <wp:simplePos x="0" y="0"/>
          <wp:positionH relativeFrom="column">
            <wp:posOffset>-22860</wp:posOffset>
          </wp:positionH>
          <wp:positionV relativeFrom="paragraph">
            <wp:posOffset>10313670</wp:posOffset>
          </wp:positionV>
          <wp:extent cx="7586980" cy="64770"/>
          <wp:effectExtent l="0" t="0" r="0" b="0"/>
          <wp:wrapNone/>
          <wp:docPr id="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6980" cy="6477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it-IT" w:eastAsia="it-IT"/>
      </w:rPr>
      <w:drawing>
        <wp:anchor distT="0" distB="0" distL="114300" distR="114300" simplePos="0" relativeHeight="251657216" behindDoc="0" locked="0" layoutInCell="1" allowOverlap="1" wp14:anchorId="0D0D3651" wp14:editId="1ABDDD43">
          <wp:simplePos x="0" y="0"/>
          <wp:positionH relativeFrom="column">
            <wp:posOffset>-22225</wp:posOffset>
          </wp:positionH>
          <wp:positionV relativeFrom="paragraph">
            <wp:posOffset>10378440</wp:posOffset>
          </wp:positionV>
          <wp:extent cx="7616825" cy="296545"/>
          <wp:effectExtent l="0" t="0" r="0" b="0"/>
          <wp:wrapNone/>
          <wp:docPr id="7" name="Immagine 29" descr="Immagine che contiene Rettang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descr="Immagine che contiene Rettangolo&#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t="69377"/>
                  <a:stretch>
                    <a:fillRect/>
                  </a:stretch>
                </pic:blipFill>
                <pic:spPr bwMode="auto">
                  <a:xfrm>
                    <a:off x="0" y="0"/>
                    <a:ext cx="7616825" cy="29654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435E1" w14:textId="77777777" w:rsidR="00F41177" w:rsidRDefault="00F41177">
      <w:r>
        <w:separator/>
      </w:r>
    </w:p>
  </w:footnote>
  <w:footnote w:type="continuationSeparator" w:id="0">
    <w:p w14:paraId="393E3AE6" w14:textId="77777777" w:rsidR="00F41177" w:rsidRDefault="00F41177">
      <w:r>
        <w:continuationSeparator/>
      </w:r>
    </w:p>
  </w:footnote>
  <w:footnote w:type="continuationNotice" w:id="1">
    <w:p w14:paraId="2711AD1F" w14:textId="77777777" w:rsidR="00F41177" w:rsidRDefault="00F41177"/>
  </w:footnote>
  <w:footnote w:id="2">
    <w:p w14:paraId="62E62779" w14:textId="77777777" w:rsidR="00262F86" w:rsidRPr="009B13F8" w:rsidRDefault="00755E25" w:rsidP="00262F86">
      <w:pPr>
        <w:pStyle w:val="Corpotesto"/>
        <w:spacing w:before="54"/>
        <w:ind w:left="232" w:right="112"/>
        <w:jc w:val="both"/>
        <w:rPr>
          <w:sz w:val="16"/>
          <w:szCs w:val="16"/>
        </w:rPr>
      </w:pPr>
      <w:r w:rsidRPr="009B13F8">
        <w:rPr>
          <w:sz w:val="16"/>
          <w:szCs w:val="16"/>
        </w:rPr>
        <w:footnoteRef/>
      </w:r>
      <w:r w:rsidRPr="009B13F8">
        <w:rPr>
          <w:sz w:val="16"/>
          <w:szCs w:val="16"/>
        </w:rPr>
        <w:t xml:space="preserve"> </w:t>
      </w:r>
      <w:r w:rsidR="00262F86" w:rsidRPr="009B13F8">
        <w:rPr>
          <w:sz w:val="16"/>
          <w:szCs w:val="16"/>
        </w:rPr>
        <w:t>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w:t>
      </w:r>
    </w:p>
    <w:p w14:paraId="3285467E" w14:textId="77777777" w:rsidR="00262F86" w:rsidRPr="009B13F8" w:rsidRDefault="00262F86" w:rsidP="00262F86">
      <w:pPr>
        <w:pStyle w:val="Paragrafoelenco"/>
        <w:numPr>
          <w:ilvl w:val="1"/>
          <w:numId w:val="35"/>
        </w:numPr>
        <w:tabs>
          <w:tab w:val="left" w:pos="953"/>
        </w:tabs>
        <w:spacing w:before="40"/>
        <w:ind w:right="110"/>
        <w:jc w:val="both"/>
        <w:rPr>
          <w:rFonts w:eastAsia="Times New Roman" w:cs="Times New Roman"/>
          <w:sz w:val="16"/>
          <w:szCs w:val="16"/>
          <w:lang w:val="x-none" w:eastAsia="ar-SA"/>
        </w:rPr>
      </w:pPr>
      <w:r w:rsidRPr="009B13F8">
        <w:rPr>
          <w:rFonts w:eastAsia="Times New Roman" w:cs="Times New Roman"/>
          <w:sz w:val="16"/>
          <w:szCs w:val="16"/>
          <w:lang w:val="x-none" w:eastAsia="ar-SA"/>
        </w:rPr>
        <w:t>aumento del capitale sociale sottoscritto e versato: delibera assembleare di aumento del capitale sociale, copia dei bonifici effettuati dai soci e, quando disponibile, copia del bilancio che ne dimostra l’iscrizione;</w:t>
      </w:r>
    </w:p>
    <w:p w14:paraId="3DEE1B14" w14:textId="77777777" w:rsidR="00262F86" w:rsidRPr="00844812" w:rsidRDefault="00262F86" w:rsidP="00262F86">
      <w:pPr>
        <w:pStyle w:val="Paragrafoelenco"/>
        <w:numPr>
          <w:ilvl w:val="1"/>
          <w:numId w:val="35"/>
        </w:numPr>
        <w:tabs>
          <w:tab w:val="left" w:pos="952"/>
          <w:tab w:val="left" w:pos="953"/>
        </w:tabs>
        <w:spacing w:before="41" w:line="259" w:lineRule="auto"/>
        <w:ind w:right="67"/>
        <w:jc w:val="both"/>
        <w:rPr>
          <w:rFonts w:eastAsia="Times New Roman" w:cs="Times New Roman"/>
          <w:sz w:val="20"/>
          <w:szCs w:val="20"/>
          <w:lang w:val="x-none" w:eastAsia="ar-SA"/>
        </w:rPr>
      </w:pPr>
      <w:r w:rsidRPr="009B13F8">
        <w:rPr>
          <w:rFonts w:eastAsia="Times New Roman" w:cs="Times New Roman"/>
          <w:sz w:val="16"/>
          <w:szCs w:val="16"/>
          <w:lang w:val="x-none" w:eastAsia="ar-SA"/>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9020E2B" w14:textId="729196CB" w:rsidR="00755E25" w:rsidRPr="00844812" w:rsidRDefault="00755E25">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D33C2" w14:textId="33193D24" w:rsidR="000C6789" w:rsidRPr="00F51905" w:rsidRDefault="00D77CE4" w:rsidP="00F51905">
    <w:pPr>
      <w:pStyle w:val="Intestazione"/>
    </w:pPr>
    <w:r>
      <w:rPr>
        <w:noProof/>
        <w:lang w:val="it-IT" w:eastAsia="it-IT"/>
      </w:rPr>
      <w:drawing>
        <wp:anchor distT="0" distB="0" distL="114300" distR="114300" simplePos="0" relativeHeight="251659264" behindDoc="0" locked="0" layoutInCell="1" allowOverlap="1" wp14:anchorId="07353C2F" wp14:editId="48F32683">
          <wp:simplePos x="0" y="0"/>
          <wp:positionH relativeFrom="page">
            <wp:posOffset>5080</wp:posOffset>
          </wp:positionH>
          <wp:positionV relativeFrom="paragraph">
            <wp:posOffset>-454660</wp:posOffset>
          </wp:positionV>
          <wp:extent cx="7545705" cy="1007745"/>
          <wp:effectExtent l="0" t="0" r="0" b="0"/>
          <wp:wrapSquare wrapText="bothSides"/>
          <wp:docPr id="1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705" cy="10077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pStyle w:val="Titolo3"/>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pStyle w:val="Titolo5"/>
      <w:suff w:val="nothing"/>
      <w:lvlText w:val=""/>
      <w:lvlJc w:val="left"/>
      <w:pPr>
        <w:tabs>
          <w:tab w:val="num" w:pos="1008"/>
        </w:tabs>
        <w:ind w:left="1008" w:hanging="1008"/>
      </w:pPr>
      <w:rPr>
        <w:rFonts w:ascii="Times New Roman" w:hAnsi="Times New Roman" w:cs="Times New Roman"/>
      </w:rPr>
    </w:lvl>
    <w:lvl w:ilvl="5">
      <w:start w:val="1"/>
      <w:numFmt w:val="none"/>
      <w:pStyle w:val="Titolo6"/>
      <w:suff w:val="nothing"/>
      <w:lvlText w:val=""/>
      <w:lvlJc w:val="left"/>
      <w:pPr>
        <w:tabs>
          <w:tab w:val="num" w:pos="1152"/>
        </w:tabs>
        <w:ind w:left="1152" w:hanging="1152"/>
      </w:pPr>
      <w:rPr>
        <w:rFonts w:ascii="Times New Roman" w:hAnsi="Times New Roman" w:cs="Times New Roman"/>
      </w:rPr>
    </w:lvl>
    <w:lvl w:ilvl="6">
      <w:start w:val="1"/>
      <w:numFmt w:val="none"/>
      <w:pStyle w:val="Titolo7"/>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pStyle w:val="Titolo9"/>
      <w:suff w:val="nothing"/>
      <w:lvlText w:val=""/>
      <w:lvlJc w:val="left"/>
      <w:pPr>
        <w:tabs>
          <w:tab w:val="num" w:pos="1584"/>
        </w:tabs>
        <w:ind w:left="1584" w:hanging="1584"/>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rPr>
        <w:rFonts w:ascii="Times New Roman" w:hAnsi="Times New Roman" w:cs="Times New Roman"/>
        <w:strike w:val="0"/>
        <w:dstrike w:val="0"/>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lef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lef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left"/>
      <w:pPr>
        <w:tabs>
          <w:tab w:val="num" w:pos="6120"/>
        </w:tabs>
        <w:ind w:left="6120" w:hanging="180"/>
      </w:pPr>
      <w:rPr>
        <w:rFonts w:ascii="Times New Roman" w:hAnsi="Times New Roman" w:cs="Times New Roman"/>
      </w:rPr>
    </w:lvl>
  </w:abstractNum>
  <w:abstractNum w:abstractNumId="3" w15:restartNumberingAfterBreak="0">
    <w:nsid w:val="04270B98"/>
    <w:multiLevelType w:val="hybridMultilevel"/>
    <w:tmpl w:val="B2F03D38"/>
    <w:lvl w:ilvl="0" w:tplc="D02CC3B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E19F6"/>
    <w:multiLevelType w:val="hybridMultilevel"/>
    <w:tmpl w:val="1332D29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07FC6F8D"/>
    <w:multiLevelType w:val="hybridMultilevel"/>
    <w:tmpl w:val="AB625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083ED1"/>
    <w:multiLevelType w:val="hybridMultilevel"/>
    <w:tmpl w:val="1332D29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80D0F89"/>
    <w:multiLevelType w:val="singleLevel"/>
    <w:tmpl w:val="00000002"/>
    <w:lvl w:ilvl="0">
      <w:start w:val="1"/>
      <w:numFmt w:val="decimal"/>
      <w:lvlText w:val="%1."/>
      <w:lvlJc w:val="left"/>
      <w:pPr>
        <w:tabs>
          <w:tab w:val="num" w:pos="720"/>
        </w:tabs>
        <w:ind w:left="720" w:hanging="360"/>
      </w:pPr>
      <w:rPr>
        <w:rFonts w:ascii="Times New Roman" w:hAnsi="Times New Roman" w:cs="Times New Roman"/>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126E306C"/>
    <w:multiLevelType w:val="hybridMultilevel"/>
    <w:tmpl w:val="FE14ED46"/>
    <w:lvl w:ilvl="0" w:tplc="1E202F8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D30C82"/>
    <w:multiLevelType w:val="hybridMultilevel"/>
    <w:tmpl w:val="26AE2ED0"/>
    <w:lvl w:ilvl="0" w:tplc="3738C76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8A7E42"/>
    <w:multiLevelType w:val="hybridMultilevel"/>
    <w:tmpl w:val="D0E0C2B0"/>
    <w:lvl w:ilvl="0" w:tplc="6D666CF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0D37BD"/>
    <w:multiLevelType w:val="hybridMultilevel"/>
    <w:tmpl w:val="A4CA7032"/>
    <w:lvl w:ilvl="0" w:tplc="DB3A0344">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037FD1"/>
    <w:multiLevelType w:val="hybridMultilevel"/>
    <w:tmpl w:val="B7581E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9580C91"/>
    <w:multiLevelType w:val="hybridMultilevel"/>
    <w:tmpl w:val="88E4FA68"/>
    <w:lvl w:ilvl="0" w:tplc="26749AF6">
      <w:start w:val="1"/>
      <w:numFmt w:val="decimal"/>
      <w:lvlText w:val="%1)"/>
      <w:lvlJc w:val="left"/>
      <w:pPr>
        <w:ind w:left="492" w:hanging="360"/>
      </w:pPr>
      <w:rPr>
        <w:rFonts w:ascii="Corbel" w:eastAsia="Corbel" w:hAnsi="Corbel" w:cs="Corbel" w:hint="default"/>
        <w:spacing w:val="-1"/>
        <w:w w:val="100"/>
        <w:sz w:val="22"/>
        <w:szCs w:val="22"/>
        <w:lang w:val="it-IT" w:eastAsia="en-US" w:bidi="ar-SA"/>
      </w:rPr>
    </w:lvl>
    <w:lvl w:ilvl="1" w:tplc="696E181A">
      <w:numFmt w:val="bullet"/>
      <w:lvlText w:val="-"/>
      <w:lvlJc w:val="left"/>
      <w:pPr>
        <w:ind w:left="952" w:hanging="360"/>
      </w:pPr>
      <w:rPr>
        <w:rFonts w:ascii="Calibri" w:eastAsia="Calibri" w:hAnsi="Calibri" w:cs="Calibri" w:hint="default"/>
        <w:w w:val="100"/>
        <w:sz w:val="22"/>
        <w:szCs w:val="22"/>
        <w:lang w:val="it-IT" w:eastAsia="en-US" w:bidi="ar-SA"/>
      </w:rPr>
    </w:lvl>
    <w:lvl w:ilvl="2" w:tplc="E02CAE06">
      <w:numFmt w:val="bullet"/>
      <w:lvlText w:val="•"/>
      <w:lvlJc w:val="left"/>
      <w:pPr>
        <w:ind w:left="1873" w:hanging="360"/>
      </w:pPr>
      <w:rPr>
        <w:rFonts w:hint="default"/>
        <w:lang w:val="it-IT" w:eastAsia="en-US" w:bidi="ar-SA"/>
      </w:rPr>
    </w:lvl>
    <w:lvl w:ilvl="3" w:tplc="BDC83B24">
      <w:numFmt w:val="bullet"/>
      <w:lvlText w:val="•"/>
      <w:lvlJc w:val="left"/>
      <w:pPr>
        <w:ind w:left="2786" w:hanging="360"/>
      </w:pPr>
      <w:rPr>
        <w:rFonts w:hint="default"/>
        <w:lang w:val="it-IT" w:eastAsia="en-US" w:bidi="ar-SA"/>
      </w:rPr>
    </w:lvl>
    <w:lvl w:ilvl="4" w:tplc="64D26712">
      <w:numFmt w:val="bullet"/>
      <w:lvlText w:val="•"/>
      <w:lvlJc w:val="left"/>
      <w:pPr>
        <w:ind w:left="3699" w:hanging="360"/>
      </w:pPr>
      <w:rPr>
        <w:rFonts w:hint="default"/>
        <w:lang w:val="it-IT" w:eastAsia="en-US" w:bidi="ar-SA"/>
      </w:rPr>
    </w:lvl>
    <w:lvl w:ilvl="5" w:tplc="81B2E9F8">
      <w:numFmt w:val="bullet"/>
      <w:lvlText w:val="•"/>
      <w:lvlJc w:val="left"/>
      <w:pPr>
        <w:ind w:left="4612" w:hanging="360"/>
      </w:pPr>
      <w:rPr>
        <w:rFonts w:hint="default"/>
        <w:lang w:val="it-IT" w:eastAsia="en-US" w:bidi="ar-SA"/>
      </w:rPr>
    </w:lvl>
    <w:lvl w:ilvl="6" w:tplc="4BDA5F54">
      <w:numFmt w:val="bullet"/>
      <w:lvlText w:val="•"/>
      <w:lvlJc w:val="left"/>
      <w:pPr>
        <w:ind w:left="5525" w:hanging="360"/>
      </w:pPr>
      <w:rPr>
        <w:rFonts w:hint="default"/>
        <w:lang w:val="it-IT" w:eastAsia="en-US" w:bidi="ar-SA"/>
      </w:rPr>
    </w:lvl>
    <w:lvl w:ilvl="7" w:tplc="9FACF7B6">
      <w:numFmt w:val="bullet"/>
      <w:lvlText w:val="•"/>
      <w:lvlJc w:val="left"/>
      <w:pPr>
        <w:ind w:left="6438" w:hanging="360"/>
      </w:pPr>
      <w:rPr>
        <w:rFonts w:hint="default"/>
        <w:lang w:val="it-IT" w:eastAsia="en-US" w:bidi="ar-SA"/>
      </w:rPr>
    </w:lvl>
    <w:lvl w:ilvl="8" w:tplc="CCE64BB6">
      <w:numFmt w:val="bullet"/>
      <w:lvlText w:val="•"/>
      <w:lvlJc w:val="left"/>
      <w:pPr>
        <w:ind w:left="7351" w:hanging="360"/>
      </w:pPr>
      <w:rPr>
        <w:rFonts w:hint="default"/>
        <w:lang w:val="it-IT" w:eastAsia="en-US" w:bidi="ar-SA"/>
      </w:rPr>
    </w:lvl>
  </w:abstractNum>
  <w:abstractNum w:abstractNumId="15" w15:restartNumberingAfterBreak="0">
    <w:nsid w:val="26641274"/>
    <w:multiLevelType w:val="hybridMultilevel"/>
    <w:tmpl w:val="91167DC2"/>
    <w:lvl w:ilvl="0" w:tplc="C2B66106">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0C602D"/>
    <w:multiLevelType w:val="hybridMultilevel"/>
    <w:tmpl w:val="AF781FF4"/>
    <w:lvl w:ilvl="0" w:tplc="0410000F">
      <w:start w:val="1"/>
      <w:numFmt w:val="decimal"/>
      <w:lvlText w:val="%1."/>
      <w:lvlJc w:val="left"/>
      <w:pPr>
        <w:ind w:left="834" w:hanging="360"/>
      </w:pPr>
    </w:lvl>
    <w:lvl w:ilvl="1" w:tplc="04100019" w:tentative="1">
      <w:start w:val="1"/>
      <w:numFmt w:val="lowerLetter"/>
      <w:lvlText w:val="%2."/>
      <w:lvlJc w:val="left"/>
      <w:pPr>
        <w:ind w:left="1554" w:hanging="360"/>
      </w:pPr>
    </w:lvl>
    <w:lvl w:ilvl="2" w:tplc="0410001B" w:tentative="1">
      <w:start w:val="1"/>
      <w:numFmt w:val="lowerRoman"/>
      <w:lvlText w:val="%3."/>
      <w:lvlJc w:val="right"/>
      <w:pPr>
        <w:ind w:left="2274" w:hanging="180"/>
      </w:pPr>
    </w:lvl>
    <w:lvl w:ilvl="3" w:tplc="0410000F" w:tentative="1">
      <w:start w:val="1"/>
      <w:numFmt w:val="decimal"/>
      <w:lvlText w:val="%4."/>
      <w:lvlJc w:val="left"/>
      <w:pPr>
        <w:ind w:left="2994" w:hanging="360"/>
      </w:pPr>
    </w:lvl>
    <w:lvl w:ilvl="4" w:tplc="04100019" w:tentative="1">
      <w:start w:val="1"/>
      <w:numFmt w:val="lowerLetter"/>
      <w:lvlText w:val="%5."/>
      <w:lvlJc w:val="left"/>
      <w:pPr>
        <w:ind w:left="3714" w:hanging="360"/>
      </w:pPr>
    </w:lvl>
    <w:lvl w:ilvl="5" w:tplc="0410001B" w:tentative="1">
      <w:start w:val="1"/>
      <w:numFmt w:val="lowerRoman"/>
      <w:lvlText w:val="%6."/>
      <w:lvlJc w:val="right"/>
      <w:pPr>
        <w:ind w:left="4434" w:hanging="180"/>
      </w:pPr>
    </w:lvl>
    <w:lvl w:ilvl="6" w:tplc="0410000F" w:tentative="1">
      <w:start w:val="1"/>
      <w:numFmt w:val="decimal"/>
      <w:lvlText w:val="%7."/>
      <w:lvlJc w:val="left"/>
      <w:pPr>
        <w:ind w:left="5154" w:hanging="360"/>
      </w:pPr>
    </w:lvl>
    <w:lvl w:ilvl="7" w:tplc="04100019" w:tentative="1">
      <w:start w:val="1"/>
      <w:numFmt w:val="lowerLetter"/>
      <w:lvlText w:val="%8."/>
      <w:lvlJc w:val="left"/>
      <w:pPr>
        <w:ind w:left="5874" w:hanging="360"/>
      </w:pPr>
    </w:lvl>
    <w:lvl w:ilvl="8" w:tplc="0410001B" w:tentative="1">
      <w:start w:val="1"/>
      <w:numFmt w:val="lowerRoman"/>
      <w:lvlText w:val="%9."/>
      <w:lvlJc w:val="right"/>
      <w:pPr>
        <w:ind w:left="6594" w:hanging="180"/>
      </w:pPr>
    </w:lvl>
  </w:abstractNum>
  <w:abstractNum w:abstractNumId="17" w15:restartNumberingAfterBreak="0">
    <w:nsid w:val="30FE2ADF"/>
    <w:multiLevelType w:val="hybridMultilevel"/>
    <w:tmpl w:val="CAB06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1E1F9D"/>
    <w:multiLevelType w:val="multilevel"/>
    <w:tmpl w:val="E8EE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280890"/>
    <w:multiLevelType w:val="hybridMultilevel"/>
    <w:tmpl w:val="CDA48B84"/>
    <w:lvl w:ilvl="0" w:tplc="66B4A20A">
      <w:start w:val="1"/>
      <w:numFmt w:val="bullet"/>
      <w:lvlText w:val=""/>
      <w:lvlJc w:val="left"/>
      <w:pPr>
        <w:ind w:left="1554" w:hanging="360"/>
      </w:pPr>
      <w:rPr>
        <w:rFonts w:ascii="Symbol" w:hAnsi="Symbol" w:hint="default"/>
      </w:rPr>
    </w:lvl>
    <w:lvl w:ilvl="1" w:tplc="04100003" w:tentative="1">
      <w:start w:val="1"/>
      <w:numFmt w:val="bullet"/>
      <w:lvlText w:val="o"/>
      <w:lvlJc w:val="left"/>
      <w:pPr>
        <w:ind w:left="2274" w:hanging="360"/>
      </w:pPr>
      <w:rPr>
        <w:rFonts w:ascii="Courier New" w:hAnsi="Courier New" w:cs="Courier New" w:hint="default"/>
      </w:rPr>
    </w:lvl>
    <w:lvl w:ilvl="2" w:tplc="04100005" w:tentative="1">
      <w:start w:val="1"/>
      <w:numFmt w:val="bullet"/>
      <w:lvlText w:val=""/>
      <w:lvlJc w:val="left"/>
      <w:pPr>
        <w:ind w:left="2994" w:hanging="360"/>
      </w:pPr>
      <w:rPr>
        <w:rFonts w:ascii="Wingdings" w:hAnsi="Wingdings" w:hint="default"/>
      </w:rPr>
    </w:lvl>
    <w:lvl w:ilvl="3" w:tplc="04100001" w:tentative="1">
      <w:start w:val="1"/>
      <w:numFmt w:val="bullet"/>
      <w:lvlText w:val=""/>
      <w:lvlJc w:val="left"/>
      <w:pPr>
        <w:ind w:left="3714" w:hanging="360"/>
      </w:pPr>
      <w:rPr>
        <w:rFonts w:ascii="Symbol" w:hAnsi="Symbol" w:hint="default"/>
      </w:rPr>
    </w:lvl>
    <w:lvl w:ilvl="4" w:tplc="04100003" w:tentative="1">
      <w:start w:val="1"/>
      <w:numFmt w:val="bullet"/>
      <w:lvlText w:val="o"/>
      <w:lvlJc w:val="left"/>
      <w:pPr>
        <w:ind w:left="4434" w:hanging="360"/>
      </w:pPr>
      <w:rPr>
        <w:rFonts w:ascii="Courier New" w:hAnsi="Courier New" w:cs="Courier New" w:hint="default"/>
      </w:rPr>
    </w:lvl>
    <w:lvl w:ilvl="5" w:tplc="04100005" w:tentative="1">
      <w:start w:val="1"/>
      <w:numFmt w:val="bullet"/>
      <w:lvlText w:val=""/>
      <w:lvlJc w:val="left"/>
      <w:pPr>
        <w:ind w:left="5154" w:hanging="360"/>
      </w:pPr>
      <w:rPr>
        <w:rFonts w:ascii="Wingdings" w:hAnsi="Wingdings" w:hint="default"/>
      </w:rPr>
    </w:lvl>
    <w:lvl w:ilvl="6" w:tplc="04100001" w:tentative="1">
      <w:start w:val="1"/>
      <w:numFmt w:val="bullet"/>
      <w:lvlText w:val=""/>
      <w:lvlJc w:val="left"/>
      <w:pPr>
        <w:ind w:left="5874" w:hanging="360"/>
      </w:pPr>
      <w:rPr>
        <w:rFonts w:ascii="Symbol" w:hAnsi="Symbol" w:hint="default"/>
      </w:rPr>
    </w:lvl>
    <w:lvl w:ilvl="7" w:tplc="04100003" w:tentative="1">
      <w:start w:val="1"/>
      <w:numFmt w:val="bullet"/>
      <w:lvlText w:val="o"/>
      <w:lvlJc w:val="left"/>
      <w:pPr>
        <w:ind w:left="6594" w:hanging="360"/>
      </w:pPr>
      <w:rPr>
        <w:rFonts w:ascii="Courier New" w:hAnsi="Courier New" w:cs="Courier New" w:hint="default"/>
      </w:rPr>
    </w:lvl>
    <w:lvl w:ilvl="8" w:tplc="04100005" w:tentative="1">
      <w:start w:val="1"/>
      <w:numFmt w:val="bullet"/>
      <w:lvlText w:val=""/>
      <w:lvlJc w:val="left"/>
      <w:pPr>
        <w:ind w:left="7314" w:hanging="360"/>
      </w:pPr>
      <w:rPr>
        <w:rFonts w:ascii="Wingdings" w:hAnsi="Wingdings" w:hint="default"/>
      </w:rPr>
    </w:lvl>
  </w:abstractNum>
  <w:abstractNum w:abstractNumId="20" w15:restartNumberingAfterBreak="0">
    <w:nsid w:val="46422250"/>
    <w:multiLevelType w:val="hybridMultilevel"/>
    <w:tmpl w:val="3C947A6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21" w15:restartNumberingAfterBreak="0">
    <w:nsid w:val="4E124348"/>
    <w:multiLevelType w:val="hybridMultilevel"/>
    <w:tmpl w:val="6EBCB90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50B31A57"/>
    <w:multiLevelType w:val="hybridMultilevel"/>
    <w:tmpl w:val="870098DE"/>
    <w:lvl w:ilvl="0" w:tplc="4A086570">
      <w:start w:val="1"/>
      <w:numFmt w:val="bullet"/>
      <w:lvlText w:val=""/>
      <w:lvlJc w:val="left"/>
      <w:pPr>
        <w:tabs>
          <w:tab w:val="num" w:pos="720"/>
        </w:tabs>
        <w:ind w:left="720" w:hanging="360"/>
      </w:pPr>
      <w:rPr>
        <w:rFonts w:ascii="Wingdings 3" w:eastAsia="Times New Roman" w:hAnsi="Wingdings 3"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0E23D1C"/>
    <w:multiLevelType w:val="hybridMultilevel"/>
    <w:tmpl w:val="C7E05734"/>
    <w:lvl w:ilvl="0" w:tplc="2B86211E">
      <w:start w:val="600"/>
      <w:numFmt w:val="bullet"/>
      <w:lvlText w:val="-"/>
      <w:lvlJc w:val="left"/>
      <w:pPr>
        <w:ind w:left="720" w:hanging="360"/>
      </w:pPr>
      <w:rPr>
        <w:rFonts w:ascii="Times New (W1)" w:eastAsia="Times New Roman" w:hAnsi="Times New (W1)" w:cs="Times New (W1)"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466B8D"/>
    <w:multiLevelType w:val="hybridMultilevel"/>
    <w:tmpl w:val="BD04E4C6"/>
    <w:lvl w:ilvl="0" w:tplc="1CECFC82">
      <w:start w:val="3"/>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CE2014"/>
    <w:multiLevelType w:val="hybridMultilevel"/>
    <w:tmpl w:val="39E47086"/>
    <w:lvl w:ilvl="0" w:tplc="A942CF2A">
      <w:start w:val="1"/>
      <w:numFmt w:val="upp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B25F4D"/>
    <w:multiLevelType w:val="hybridMultilevel"/>
    <w:tmpl w:val="96D03EDE"/>
    <w:lvl w:ilvl="0" w:tplc="FECEC5A4">
      <w:numFmt w:val="bullet"/>
      <w:lvlText w:val=""/>
      <w:lvlJc w:val="left"/>
      <w:pPr>
        <w:ind w:left="1065" w:hanging="705"/>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3C5DC6"/>
    <w:multiLevelType w:val="hybridMultilevel"/>
    <w:tmpl w:val="677C91D2"/>
    <w:lvl w:ilvl="0" w:tplc="31DAC184">
      <w:start w:val="5"/>
      <w:numFmt w:val="bullet"/>
      <w:lvlText w:val="-"/>
      <w:lvlJc w:val="left"/>
      <w:pPr>
        <w:ind w:left="1860" w:hanging="360"/>
      </w:pPr>
      <w:rPr>
        <w:rFonts w:ascii="Times New Roman" w:eastAsia="Times New Roman" w:hAnsi="Times New Roman" w:cs="Times New Roman" w:hint="default"/>
      </w:rPr>
    </w:lvl>
    <w:lvl w:ilvl="1" w:tplc="04100003" w:tentative="1">
      <w:start w:val="1"/>
      <w:numFmt w:val="bullet"/>
      <w:lvlText w:val="o"/>
      <w:lvlJc w:val="left"/>
      <w:pPr>
        <w:ind w:left="2580" w:hanging="360"/>
      </w:pPr>
      <w:rPr>
        <w:rFonts w:ascii="Courier New" w:hAnsi="Courier New" w:cs="Courier New" w:hint="default"/>
      </w:rPr>
    </w:lvl>
    <w:lvl w:ilvl="2" w:tplc="04100005" w:tentative="1">
      <w:start w:val="1"/>
      <w:numFmt w:val="bullet"/>
      <w:lvlText w:val=""/>
      <w:lvlJc w:val="left"/>
      <w:pPr>
        <w:ind w:left="3300" w:hanging="360"/>
      </w:pPr>
      <w:rPr>
        <w:rFonts w:ascii="Wingdings" w:hAnsi="Wingdings" w:hint="default"/>
      </w:rPr>
    </w:lvl>
    <w:lvl w:ilvl="3" w:tplc="04100001" w:tentative="1">
      <w:start w:val="1"/>
      <w:numFmt w:val="bullet"/>
      <w:lvlText w:val=""/>
      <w:lvlJc w:val="left"/>
      <w:pPr>
        <w:ind w:left="4020" w:hanging="360"/>
      </w:pPr>
      <w:rPr>
        <w:rFonts w:ascii="Symbol" w:hAnsi="Symbol" w:hint="default"/>
      </w:rPr>
    </w:lvl>
    <w:lvl w:ilvl="4" w:tplc="04100003" w:tentative="1">
      <w:start w:val="1"/>
      <w:numFmt w:val="bullet"/>
      <w:lvlText w:val="o"/>
      <w:lvlJc w:val="left"/>
      <w:pPr>
        <w:ind w:left="4740" w:hanging="360"/>
      </w:pPr>
      <w:rPr>
        <w:rFonts w:ascii="Courier New" w:hAnsi="Courier New" w:cs="Courier New" w:hint="default"/>
      </w:rPr>
    </w:lvl>
    <w:lvl w:ilvl="5" w:tplc="04100005" w:tentative="1">
      <w:start w:val="1"/>
      <w:numFmt w:val="bullet"/>
      <w:lvlText w:val=""/>
      <w:lvlJc w:val="left"/>
      <w:pPr>
        <w:ind w:left="5460" w:hanging="360"/>
      </w:pPr>
      <w:rPr>
        <w:rFonts w:ascii="Wingdings" w:hAnsi="Wingdings" w:hint="default"/>
      </w:rPr>
    </w:lvl>
    <w:lvl w:ilvl="6" w:tplc="04100001" w:tentative="1">
      <w:start w:val="1"/>
      <w:numFmt w:val="bullet"/>
      <w:lvlText w:val=""/>
      <w:lvlJc w:val="left"/>
      <w:pPr>
        <w:ind w:left="6180" w:hanging="360"/>
      </w:pPr>
      <w:rPr>
        <w:rFonts w:ascii="Symbol" w:hAnsi="Symbol" w:hint="default"/>
      </w:rPr>
    </w:lvl>
    <w:lvl w:ilvl="7" w:tplc="04100003" w:tentative="1">
      <w:start w:val="1"/>
      <w:numFmt w:val="bullet"/>
      <w:lvlText w:val="o"/>
      <w:lvlJc w:val="left"/>
      <w:pPr>
        <w:ind w:left="6900" w:hanging="360"/>
      </w:pPr>
      <w:rPr>
        <w:rFonts w:ascii="Courier New" w:hAnsi="Courier New" w:cs="Courier New" w:hint="default"/>
      </w:rPr>
    </w:lvl>
    <w:lvl w:ilvl="8" w:tplc="04100005" w:tentative="1">
      <w:start w:val="1"/>
      <w:numFmt w:val="bullet"/>
      <w:lvlText w:val=""/>
      <w:lvlJc w:val="left"/>
      <w:pPr>
        <w:ind w:left="7620" w:hanging="360"/>
      </w:pPr>
      <w:rPr>
        <w:rFonts w:ascii="Wingdings" w:hAnsi="Wingdings" w:hint="default"/>
      </w:rPr>
    </w:lvl>
  </w:abstractNum>
  <w:abstractNum w:abstractNumId="29"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294689E"/>
    <w:multiLevelType w:val="hybridMultilevel"/>
    <w:tmpl w:val="A0160B14"/>
    <w:lvl w:ilvl="0" w:tplc="8A7A06AE">
      <w:start w:val="1"/>
      <w:numFmt w:val="bullet"/>
      <w:lvlText w:val="-"/>
      <w:lvlJc w:val="left"/>
      <w:pPr>
        <w:ind w:left="1065" w:hanging="705"/>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50D4E4C"/>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8732779"/>
    <w:multiLevelType w:val="hybridMultilevel"/>
    <w:tmpl w:val="1DDE4C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9092F78"/>
    <w:multiLevelType w:val="hybridMultilevel"/>
    <w:tmpl w:val="9BD844D0"/>
    <w:lvl w:ilvl="0" w:tplc="C60A0964">
      <w:start w:val="5"/>
      <w:numFmt w:val="bullet"/>
      <w:lvlText w:val=""/>
      <w:lvlJc w:val="left"/>
      <w:pPr>
        <w:ind w:left="720" w:hanging="360"/>
      </w:pPr>
      <w:rPr>
        <w:rFonts w:ascii="Wingdings" w:eastAsia="Times New Roman" w:hAnsi="Wingdings" w:cs="Times New Roman" w:hint="default"/>
        <w:b/>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8E2DF2"/>
    <w:multiLevelType w:val="hybridMultilevel"/>
    <w:tmpl w:val="FD6A6E16"/>
    <w:lvl w:ilvl="0" w:tplc="0B90F6DA">
      <w:start w:val="3"/>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16cid:durableId="2011251198">
    <w:abstractNumId w:val="0"/>
  </w:num>
  <w:num w:numId="2" w16cid:durableId="997029065">
    <w:abstractNumId w:val="1"/>
  </w:num>
  <w:num w:numId="3" w16cid:durableId="245653579">
    <w:abstractNumId w:val="2"/>
  </w:num>
  <w:num w:numId="4" w16cid:durableId="1889604052">
    <w:abstractNumId w:val="0"/>
  </w:num>
  <w:num w:numId="5" w16cid:durableId="254362337">
    <w:abstractNumId w:val="0"/>
  </w:num>
  <w:num w:numId="6" w16cid:durableId="420295384">
    <w:abstractNumId w:val="0"/>
  </w:num>
  <w:num w:numId="7" w16cid:durableId="1665625682">
    <w:abstractNumId w:val="7"/>
  </w:num>
  <w:num w:numId="8" w16cid:durableId="1638947317">
    <w:abstractNumId w:val="34"/>
  </w:num>
  <w:num w:numId="9" w16cid:durableId="1985544209">
    <w:abstractNumId w:val="22"/>
  </w:num>
  <w:num w:numId="10" w16cid:durableId="1712261762">
    <w:abstractNumId w:val="4"/>
  </w:num>
  <w:num w:numId="11" w16cid:durableId="880940967">
    <w:abstractNumId w:val="17"/>
  </w:num>
  <w:num w:numId="12" w16cid:durableId="1247373844">
    <w:abstractNumId w:val="32"/>
  </w:num>
  <w:num w:numId="13" w16cid:durableId="790784911">
    <w:abstractNumId w:val="20"/>
  </w:num>
  <w:num w:numId="14" w16cid:durableId="12417879">
    <w:abstractNumId w:val="28"/>
  </w:num>
  <w:num w:numId="15" w16cid:durableId="535119958">
    <w:abstractNumId w:val="21"/>
  </w:num>
  <w:num w:numId="16" w16cid:durableId="30232670">
    <w:abstractNumId w:val="10"/>
  </w:num>
  <w:num w:numId="17" w16cid:durableId="1797984064">
    <w:abstractNumId w:val="15"/>
  </w:num>
  <w:num w:numId="18" w16cid:durableId="753623678">
    <w:abstractNumId w:val="12"/>
  </w:num>
  <w:num w:numId="19" w16cid:durableId="1179126297">
    <w:abstractNumId w:val="5"/>
  </w:num>
  <w:num w:numId="20" w16cid:durableId="352149958">
    <w:abstractNumId w:val="27"/>
  </w:num>
  <w:num w:numId="21" w16cid:durableId="1969554519">
    <w:abstractNumId w:val="30"/>
  </w:num>
  <w:num w:numId="22" w16cid:durableId="235359286">
    <w:abstractNumId w:val="24"/>
  </w:num>
  <w:num w:numId="23" w16cid:durableId="1479148271">
    <w:abstractNumId w:val="33"/>
  </w:num>
  <w:num w:numId="24" w16cid:durableId="405154789">
    <w:abstractNumId w:val="9"/>
  </w:num>
  <w:num w:numId="25" w16cid:durableId="1649557070">
    <w:abstractNumId w:val="31"/>
  </w:num>
  <w:num w:numId="26" w16cid:durableId="838547205">
    <w:abstractNumId w:val="23"/>
  </w:num>
  <w:num w:numId="27" w16cid:durableId="177086696">
    <w:abstractNumId w:val="29"/>
  </w:num>
  <w:num w:numId="28" w16cid:durableId="1188055648">
    <w:abstractNumId w:val="6"/>
  </w:num>
  <w:num w:numId="29" w16cid:durableId="167914620">
    <w:abstractNumId w:val="13"/>
  </w:num>
  <w:num w:numId="30" w16cid:durableId="1232932826">
    <w:abstractNumId w:val="25"/>
  </w:num>
  <w:num w:numId="31" w16cid:durableId="139932848">
    <w:abstractNumId w:val="8"/>
  </w:num>
  <w:num w:numId="32" w16cid:durableId="698818081">
    <w:abstractNumId w:val="18"/>
  </w:num>
  <w:num w:numId="33" w16cid:durableId="272131129">
    <w:abstractNumId w:val="16"/>
  </w:num>
  <w:num w:numId="34" w16cid:durableId="210771359">
    <w:abstractNumId w:val="19"/>
  </w:num>
  <w:num w:numId="35" w16cid:durableId="488517887">
    <w:abstractNumId w:val="14"/>
  </w:num>
  <w:num w:numId="36" w16cid:durableId="465657850">
    <w:abstractNumId w:val="26"/>
  </w:num>
  <w:num w:numId="37" w16cid:durableId="67846384">
    <w:abstractNumId w:val="3"/>
  </w:num>
  <w:num w:numId="38" w16cid:durableId="13484793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grammar="clean"/>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A5E"/>
    <w:rsid w:val="000003D7"/>
    <w:rsid w:val="00005221"/>
    <w:rsid w:val="00006376"/>
    <w:rsid w:val="000071A1"/>
    <w:rsid w:val="00013775"/>
    <w:rsid w:val="00013EB5"/>
    <w:rsid w:val="00014087"/>
    <w:rsid w:val="00017420"/>
    <w:rsid w:val="00021C98"/>
    <w:rsid w:val="00026E40"/>
    <w:rsid w:val="00027801"/>
    <w:rsid w:val="000322AC"/>
    <w:rsid w:val="00032D8D"/>
    <w:rsid w:val="000338D5"/>
    <w:rsid w:val="00033F37"/>
    <w:rsid w:val="00034A44"/>
    <w:rsid w:val="0003714D"/>
    <w:rsid w:val="00040171"/>
    <w:rsid w:val="0004223B"/>
    <w:rsid w:val="00042790"/>
    <w:rsid w:val="000452B0"/>
    <w:rsid w:val="00050049"/>
    <w:rsid w:val="000503B4"/>
    <w:rsid w:val="000503EF"/>
    <w:rsid w:val="00051AE5"/>
    <w:rsid w:val="00051E8F"/>
    <w:rsid w:val="00052A74"/>
    <w:rsid w:val="000549B9"/>
    <w:rsid w:val="000553ED"/>
    <w:rsid w:val="00061BA2"/>
    <w:rsid w:val="0006470F"/>
    <w:rsid w:val="00064A03"/>
    <w:rsid w:val="00064FCD"/>
    <w:rsid w:val="0007436D"/>
    <w:rsid w:val="0007618F"/>
    <w:rsid w:val="00081286"/>
    <w:rsid w:val="00081EE6"/>
    <w:rsid w:val="0008569F"/>
    <w:rsid w:val="00090B63"/>
    <w:rsid w:val="000A6FA7"/>
    <w:rsid w:val="000B186F"/>
    <w:rsid w:val="000B2E7F"/>
    <w:rsid w:val="000B5C56"/>
    <w:rsid w:val="000B7D6C"/>
    <w:rsid w:val="000B7E7A"/>
    <w:rsid w:val="000C37DB"/>
    <w:rsid w:val="000C3E97"/>
    <w:rsid w:val="000C636A"/>
    <w:rsid w:val="000C6789"/>
    <w:rsid w:val="000C6900"/>
    <w:rsid w:val="000D15CF"/>
    <w:rsid w:val="000D3A3F"/>
    <w:rsid w:val="000D7BB0"/>
    <w:rsid w:val="000E2B6D"/>
    <w:rsid w:val="000E2E91"/>
    <w:rsid w:val="000E4A57"/>
    <w:rsid w:val="000E6307"/>
    <w:rsid w:val="000E665F"/>
    <w:rsid w:val="000F0A27"/>
    <w:rsid w:val="000F23C0"/>
    <w:rsid w:val="000F35B3"/>
    <w:rsid w:val="000F46DC"/>
    <w:rsid w:val="000F5693"/>
    <w:rsid w:val="000F627A"/>
    <w:rsid w:val="000F77E0"/>
    <w:rsid w:val="00102046"/>
    <w:rsid w:val="00105BA3"/>
    <w:rsid w:val="0010642A"/>
    <w:rsid w:val="001078CA"/>
    <w:rsid w:val="00110D5F"/>
    <w:rsid w:val="00113E4E"/>
    <w:rsid w:val="00114BCB"/>
    <w:rsid w:val="001160C4"/>
    <w:rsid w:val="00125502"/>
    <w:rsid w:val="0012580F"/>
    <w:rsid w:val="001317D4"/>
    <w:rsid w:val="001341B8"/>
    <w:rsid w:val="00134D25"/>
    <w:rsid w:val="0013528D"/>
    <w:rsid w:val="00135D4B"/>
    <w:rsid w:val="00137434"/>
    <w:rsid w:val="001377BF"/>
    <w:rsid w:val="00140D0B"/>
    <w:rsid w:val="00145DA0"/>
    <w:rsid w:val="00147615"/>
    <w:rsid w:val="00147FB6"/>
    <w:rsid w:val="00153266"/>
    <w:rsid w:val="00154328"/>
    <w:rsid w:val="00156D74"/>
    <w:rsid w:val="001645A7"/>
    <w:rsid w:val="00166564"/>
    <w:rsid w:val="00167015"/>
    <w:rsid w:val="00167BA5"/>
    <w:rsid w:val="00167D6F"/>
    <w:rsid w:val="00170B03"/>
    <w:rsid w:val="00174C32"/>
    <w:rsid w:val="00175AF2"/>
    <w:rsid w:val="00175CD2"/>
    <w:rsid w:val="0018248B"/>
    <w:rsid w:val="00184771"/>
    <w:rsid w:val="001856DD"/>
    <w:rsid w:val="00190C0B"/>
    <w:rsid w:val="00195531"/>
    <w:rsid w:val="001A0A88"/>
    <w:rsid w:val="001A230F"/>
    <w:rsid w:val="001A2C08"/>
    <w:rsid w:val="001A78AD"/>
    <w:rsid w:val="001B09A4"/>
    <w:rsid w:val="001B11EA"/>
    <w:rsid w:val="001B40CB"/>
    <w:rsid w:val="001B53B6"/>
    <w:rsid w:val="001B7D3B"/>
    <w:rsid w:val="001C1D54"/>
    <w:rsid w:val="001C2EE9"/>
    <w:rsid w:val="001C41E9"/>
    <w:rsid w:val="001D00B3"/>
    <w:rsid w:val="001D460A"/>
    <w:rsid w:val="001D65EE"/>
    <w:rsid w:val="001D75DE"/>
    <w:rsid w:val="001E0349"/>
    <w:rsid w:val="001E0A27"/>
    <w:rsid w:val="001E2A5B"/>
    <w:rsid w:val="001E479D"/>
    <w:rsid w:val="001E4817"/>
    <w:rsid w:val="001E635D"/>
    <w:rsid w:val="001E64CD"/>
    <w:rsid w:val="001E65B0"/>
    <w:rsid w:val="001F195D"/>
    <w:rsid w:val="001F4DB3"/>
    <w:rsid w:val="001F5BFF"/>
    <w:rsid w:val="001F69EC"/>
    <w:rsid w:val="002032B6"/>
    <w:rsid w:val="00212081"/>
    <w:rsid w:val="002153CA"/>
    <w:rsid w:val="00217F91"/>
    <w:rsid w:val="002216E7"/>
    <w:rsid w:val="00223C69"/>
    <w:rsid w:val="00226EF9"/>
    <w:rsid w:val="002311B1"/>
    <w:rsid w:val="002314E8"/>
    <w:rsid w:val="00232290"/>
    <w:rsid w:val="00232EC5"/>
    <w:rsid w:val="00234AAA"/>
    <w:rsid w:val="00235E41"/>
    <w:rsid w:val="00236012"/>
    <w:rsid w:val="002422B3"/>
    <w:rsid w:val="00246725"/>
    <w:rsid w:val="00247FD8"/>
    <w:rsid w:val="00250017"/>
    <w:rsid w:val="00250D8F"/>
    <w:rsid w:val="0025439A"/>
    <w:rsid w:val="0025461D"/>
    <w:rsid w:val="00254AD9"/>
    <w:rsid w:val="002566BC"/>
    <w:rsid w:val="00260EDD"/>
    <w:rsid w:val="0026274D"/>
    <w:rsid w:val="00262F86"/>
    <w:rsid w:val="00263993"/>
    <w:rsid w:val="0026676D"/>
    <w:rsid w:val="002710E8"/>
    <w:rsid w:val="00271280"/>
    <w:rsid w:val="002721C5"/>
    <w:rsid w:val="00275F65"/>
    <w:rsid w:val="00282AB8"/>
    <w:rsid w:val="00285954"/>
    <w:rsid w:val="00285CA6"/>
    <w:rsid w:val="00293A37"/>
    <w:rsid w:val="002940C8"/>
    <w:rsid w:val="0029423C"/>
    <w:rsid w:val="002950B3"/>
    <w:rsid w:val="002953BD"/>
    <w:rsid w:val="002967C7"/>
    <w:rsid w:val="00296D46"/>
    <w:rsid w:val="00297072"/>
    <w:rsid w:val="002A3CF9"/>
    <w:rsid w:val="002A3F6D"/>
    <w:rsid w:val="002A5874"/>
    <w:rsid w:val="002A62FA"/>
    <w:rsid w:val="002B3A37"/>
    <w:rsid w:val="002B4C1C"/>
    <w:rsid w:val="002B51EA"/>
    <w:rsid w:val="002B6ED7"/>
    <w:rsid w:val="002C0463"/>
    <w:rsid w:val="002C2BB8"/>
    <w:rsid w:val="002C4939"/>
    <w:rsid w:val="002C4D9C"/>
    <w:rsid w:val="002C4F4D"/>
    <w:rsid w:val="002C5AC5"/>
    <w:rsid w:val="002C5FBB"/>
    <w:rsid w:val="002C641B"/>
    <w:rsid w:val="002D2243"/>
    <w:rsid w:val="002D5FF8"/>
    <w:rsid w:val="002E001B"/>
    <w:rsid w:val="002E0618"/>
    <w:rsid w:val="002E06BD"/>
    <w:rsid w:val="002E25AD"/>
    <w:rsid w:val="002E37A2"/>
    <w:rsid w:val="002E523C"/>
    <w:rsid w:val="002E6368"/>
    <w:rsid w:val="002F0042"/>
    <w:rsid w:val="002F1F13"/>
    <w:rsid w:val="002F3529"/>
    <w:rsid w:val="002F4B94"/>
    <w:rsid w:val="002F573B"/>
    <w:rsid w:val="002F7626"/>
    <w:rsid w:val="0030253E"/>
    <w:rsid w:val="00303C01"/>
    <w:rsid w:val="003045D5"/>
    <w:rsid w:val="003129B8"/>
    <w:rsid w:val="003201CA"/>
    <w:rsid w:val="00324FC8"/>
    <w:rsid w:val="003263E1"/>
    <w:rsid w:val="00327610"/>
    <w:rsid w:val="00330E90"/>
    <w:rsid w:val="003325FD"/>
    <w:rsid w:val="0033413C"/>
    <w:rsid w:val="0033748C"/>
    <w:rsid w:val="003404ED"/>
    <w:rsid w:val="00342D22"/>
    <w:rsid w:val="00344561"/>
    <w:rsid w:val="0035236D"/>
    <w:rsid w:val="00352ECD"/>
    <w:rsid w:val="0035470F"/>
    <w:rsid w:val="00362039"/>
    <w:rsid w:val="003640B6"/>
    <w:rsid w:val="00365A23"/>
    <w:rsid w:val="00366FB3"/>
    <w:rsid w:val="003717AE"/>
    <w:rsid w:val="00372A5E"/>
    <w:rsid w:val="00373EB6"/>
    <w:rsid w:val="00376980"/>
    <w:rsid w:val="00383C4F"/>
    <w:rsid w:val="003872A8"/>
    <w:rsid w:val="00394E3E"/>
    <w:rsid w:val="003A1C0B"/>
    <w:rsid w:val="003A2751"/>
    <w:rsid w:val="003A66DB"/>
    <w:rsid w:val="003A7C1C"/>
    <w:rsid w:val="003B499B"/>
    <w:rsid w:val="003B5606"/>
    <w:rsid w:val="003B6610"/>
    <w:rsid w:val="003C0049"/>
    <w:rsid w:val="003C6B14"/>
    <w:rsid w:val="003C6EC2"/>
    <w:rsid w:val="003D4F0A"/>
    <w:rsid w:val="003D6BB7"/>
    <w:rsid w:val="003E6FB2"/>
    <w:rsid w:val="003E7BD9"/>
    <w:rsid w:val="003F195C"/>
    <w:rsid w:val="003F2538"/>
    <w:rsid w:val="003F4AA7"/>
    <w:rsid w:val="00400984"/>
    <w:rsid w:val="00402F47"/>
    <w:rsid w:val="00403199"/>
    <w:rsid w:val="00403910"/>
    <w:rsid w:val="004051A8"/>
    <w:rsid w:val="0040629C"/>
    <w:rsid w:val="004074A0"/>
    <w:rsid w:val="00411386"/>
    <w:rsid w:val="004118A6"/>
    <w:rsid w:val="004127A8"/>
    <w:rsid w:val="0041452F"/>
    <w:rsid w:val="004149BF"/>
    <w:rsid w:val="004155D6"/>
    <w:rsid w:val="00421B54"/>
    <w:rsid w:val="00422B4F"/>
    <w:rsid w:val="00424F75"/>
    <w:rsid w:val="00425F76"/>
    <w:rsid w:val="00426E57"/>
    <w:rsid w:val="00427904"/>
    <w:rsid w:val="00431D49"/>
    <w:rsid w:val="00432017"/>
    <w:rsid w:val="004320F9"/>
    <w:rsid w:val="00435740"/>
    <w:rsid w:val="00435D1C"/>
    <w:rsid w:val="0043607E"/>
    <w:rsid w:val="00436DF1"/>
    <w:rsid w:val="00442215"/>
    <w:rsid w:val="0044387B"/>
    <w:rsid w:val="00443B06"/>
    <w:rsid w:val="00446F4B"/>
    <w:rsid w:val="00451EA1"/>
    <w:rsid w:val="004604F4"/>
    <w:rsid w:val="00466882"/>
    <w:rsid w:val="00470CF3"/>
    <w:rsid w:val="00471EEE"/>
    <w:rsid w:val="00473C44"/>
    <w:rsid w:val="00473DC0"/>
    <w:rsid w:val="0047693D"/>
    <w:rsid w:val="00476BB0"/>
    <w:rsid w:val="00481D22"/>
    <w:rsid w:val="004844D3"/>
    <w:rsid w:val="0048513F"/>
    <w:rsid w:val="00486F76"/>
    <w:rsid w:val="004A010B"/>
    <w:rsid w:val="004A03D8"/>
    <w:rsid w:val="004A1C25"/>
    <w:rsid w:val="004B165E"/>
    <w:rsid w:val="004C30CC"/>
    <w:rsid w:val="004C31A6"/>
    <w:rsid w:val="004C36C9"/>
    <w:rsid w:val="004D2ABB"/>
    <w:rsid w:val="004D61FA"/>
    <w:rsid w:val="004E1A6B"/>
    <w:rsid w:val="004E1F6D"/>
    <w:rsid w:val="004E37BD"/>
    <w:rsid w:val="004E38F0"/>
    <w:rsid w:val="004F0ACF"/>
    <w:rsid w:val="004F253F"/>
    <w:rsid w:val="004F3E05"/>
    <w:rsid w:val="004F4FC7"/>
    <w:rsid w:val="004F69AD"/>
    <w:rsid w:val="0050140E"/>
    <w:rsid w:val="0051055F"/>
    <w:rsid w:val="00510D9C"/>
    <w:rsid w:val="005113C3"/>
    <w:rsid w:val="005125E0"/>
    <w:rsid w:val="005126A6"/>
    <w:rsid w:val="00514926"/>
    <w:rsid w:val="00515F25"/>
    <w:rsid w:val="00517964"/>
    <w:rsid w:val="0052112D"/>
    <w:rsid w:val="00521DA5"/>
    <w:rsid w:val="00526EB2"/>
    <w:rsid w:val="00527E78"/>
    <w:rsid w:val="005313C7"/>
    <w:rsid w:val="005333D7"/>
    <w:rsid w:val="00541591"/>
    <w:rsid w:val="005437FF"/>
    <w:rsid w:val="00543EFA"/>
    <w:rsid w:val="0054510A"/>
    <w:rsid w:val="00545177"/>
    <w:rsid w:val="00546DAD"/>
    <w:rsid w:val="00552787"/>
    <w:rsid w:val="00552ED2"/>
    <w:rsid w:val="005531D4"/>
    <w:rsid w:val="00557F55"/>
    <w:rsid w:val="00561F8F"/>
    <w:rsid w:val="00562166"/>
    <w:rsid w:val="005624A7"/>
    <w:rsid w:val="005627A7"/>
    <w:rsid w:val="005635EA"/>
    <w:rsid w:val="00570DFA"/>
    <w:rsid w:val="00571368"/>
    <w:rsid w:val="005727CB"/>
    <w:rsid w:val="00573C8D"/>
    <w:rsid w:val="00574FCC"/>
    <w:rsid w:val="00580C2B"/>
    <w:rsid w:val="00585DED"/>
    <w:rsid w:val="00586034"/>
    <w:rsid w:val="00592237"/>
    <w:rsid w:val="005947CB"/>
    <w:rsid w:val="00597C69"/>
    <w:rsid w:val="005A199B"/>
    <w:rsid w:val="005A2094"/>
    <w:rsid w:val="005A691D"/>
    <w:rsid w:val="005B0081"/>
    <w:rsid w:val="005B280F"/>
    <w:rsid w:val="005B4073"/>
    <w:rsid w:val="005B56F3"/>
    <w:rsid w:val="005B6085"/>
    <w:rsid w:val="005B695A"/>
    <w:rsid w:val="005B7CB1"/>
    <w:rsid w:val="005C27A7"/>
    <w:rsid w:val="005C2DC5"/>
    <w:rsid w:val="005C5A30"/>
    <w:rsid w:val="005C73A2"/>
    <w:rsid w:val="005D095D"/>
    <w:rsid w:val="005D4724"/>
    <w:rsid w:val="005E2173"/>
    <w:rsid w:val="005E2312"/>
    <w:rsid w:val="005E3DB3"/>
    <w:rsid w:val="005F16D8"/>
    <w:rsid w:val="005F6C2F"/>
    <w:rsid w:val="00600263"/>
    <w:rsid w:val="0060149A"/>
    <w:rsid w:val="00601C00"/>
    <w:rsid w:val="006030D4"/>
    <w:rsid w:val="0060436A"/>
    <w:rsid w:val="006057BA"/>
    <w:rsid w:val="006060DF"/>
    <w:rsid w:val="006061F8"/>
    <w:rsid w:val="00606F84"/>
    <w:rsid w:val="006074D2"/>
    <w:rsid w:val="00610D98"/>
    <w:rsid w:val="00612A28"/>
    <w:rsid w:val="00612B45"/>
    <w:rsid w:val="006159FA"/>
    <w:rsid w:val="00617B90"/>
    <w:rsid w:val="0063130F"/>
    <w:rsid w:val="00632712"/>
    <w:rsid w:val="00635CF9"/>
    <w:rsid w:val="00640CE2"/>
    <w:rsid w:val="00643900"/>
    <w:rsid w:val="006461F9"/>
    <w:rsid w:val="00652381"/>
    <w:rsid w:val="0065298E"/>
    <w:rsid w:val="006534F0"/>
    <w:rsid w:val="0065389C"/>
    <w:rsid w:val="00654065"/>
    <w:rsid w:val="0065497E"/>
    <w:rsid w:val="0065686B"/>
    <w:rsid w:val="00664A5A"/>
    <w:rsid w:val="00664F44"/>
    <w:rsid w:val="00672A5B"/>
    <w:rsid w:val="00672ED6"/>
    <w:rsid w:val="006752A3"/>
    <w:rsid w:val="00683C9C"/>
    <w:rsid w:val="006848AA"/>
    <w:rsid w:val="00684FCB"/>
    <w:rsid w:val="006861E0"/>
    <w:rsid w:val="0069097B"/>
    <w:rsid w:val="006939F3"/>
    <w:rsid w:val="006A04AE"/>
    <w:rsid w:val="006A07BE"/>
    <w:rsid w:val="006A0DD6"/>
    <w:rsid w:val="006A5324"/>
    <w:rsid w:val="006A5855"/>
    <w:rsid w:val="006A78EC"/>
    <w:rsid w:val="006B0F5F"/>
    <w:rsid w:val="006B4DC9"/>
    <w:rsid w:val="006C22E8"/>
    <w:rsid w:val="006C54D2"/>
    <w:rsid w:val="006C65AF"/>
    <w:rsid w:val="006C6CDE"/>
    <w:rsid w:val="006C7A0A"/>
    <w:rsid w:val="006D3295"/>
    <w:rsid w:val="006D3870"/>
    <w:rsid w:val="006E15F5"/>
    <w:rsid w:val="006E1EC9"/>
    <w:rsid w:val="006E495B"/>
    <w:rsid w:val="006E56F0"/>
    <w:rsid w:val="006E5A50"/>
    <w:rsid w:val="006E712A"/>
    <w:rsid w:val="006F687E"/>
    <w:rsid w:val="006F7685"/>
    <w:rsid w:val="00702E88"/>
    <w:rsid w:val="00703312"/>
    <w:rsid w:val="00705E1C"/>
    <w:rsid w:val="00706253"/>
    <w:rsid w:val="007071E9"/>
    <w:rsid w:val="00710C91"/>
    <w:rsid w:val="00714061"/>
    <w:rsid w:val="00717C6C"/>
    <w:rsid w:val="0072341E"/>
    <w:rsid w:val="007255D5"/>
    <w:rsid w:val="007339E6"/>
    <w:rsid w:val="00734294"/>
    <w:rsid w:val="00734708"/>
    <w:rsid w:val="007406B7"/>
    <w:rsid w:val="007412D3"/>
    <w:rsid w:val="007475B3"/>
    <w:rsid w:val="00753DA9"/>
    <w:rsid w:val="00755E25"/>
    <w:rsid w:val="0076233E"/>
    <w:rsid w:val="00770FC5"/>
    <w:rsid w:val="00772750"/>
    <w:rsid w:val="00772BC0"/>
    <w:rsid w:val="007748B9"/>
    <w:rsid w:val="00777EC1"/>
    <w:rsid w:val="007808D4"/>
    <w:rsid w:val="00780DD3"/>
    <w:rsid w:val="00785203"/>
    <w:rsid w:val="00785342"/>
    <w:rsid w:val="007875F7"/>
    <w:rsid w:val="007924FD"/>
    <w:rsid w:val="00795970"/>
    <w:rsid w:val="00797EB4"/>
    <w:rsid w:val="007A351D"/>
    <w:rsid w:val="007B0FCC"/>
    <w:rsid w:val="007B153B"/>
    <w:rsid w:val="007C0DFA"/>
    <w:rsid w:val="007C1C0F"/>
    <w:rsid w:val="007C2419"/>
    <w:rsid w:val="007C4039"/>
    <w:rsid w:val="007C4163"/>
    <w:rsid w:val="007D2542"/>
    <w:rsid w:val="007E1A56"/>
    <w:rsid w:val="007E2499"/>
    <w:rsid w:val="007F2138"/>
    <w:rsid w:val="007F39AC"/>
    <w:rsid w:val="007F5AE0"/>
    <w:rsid w:val="00801EA4"/>
    <w:rsid w:val="008038BB"/>
    <w:rsid w:val="008039AA"/>
    <w:rsid w:val="00804CA3"/>
    <w:rsid w:val="008060ED"/>
    <w:rsid w:val="00807257"/>
    <w:rsid w:val="0081089E"/>
    <w:rsid w:val="00810930"/>
    <w:rsid w:val="00810E22"/>
    <w:rsid w:val="00812EAE"/>
    <w:rsid w:val="00822051"/>
    <w:rsid w:val="008242EE"/>
    <w:rsid w:val="00830D38"/>
    <w:rsid w:val="00833143"/>
    <w:rsid w:val="00841437"/>
    <w:rsid w:val="00841A18"/>
    <w:rsid w:val="008428E8"/>
    <w:rsid w:val="00844812"/>
    <w:rsid w:val="00845729"/>
    <w:rsid w:val="008459D5"/>
    <w:rsid w:val="00854B1C"/>
    <w:rsid w:val="008562A6"/>
    <w:rsid w:val="00857138"/>
    <w:rsid w:val="008602C6"/>
    <w:rsid w:val="008627A7"/>
    <w:rsid w:val="00863E66"/>
    <w:rsid w:val="0086480F"/>
    <w:rsid w:val="00865950"/>
    <w:rsid w:val="00867EC1"/>
    <w:rsid w:val="008743F1"/>
    <w:rsid w:val="00876CFB"/>
    <w:rsid w:val="00877171"/>
    <w:rsid w:val="00886F22"/>
    <w:rsid w:val="0089241C"/>
    <w:rsid w:val="008960C2"/>
    <w:rsid w:val="00896B3F"/>
    <w:rsid w:val="008A4598"/>
    <w:rsid w:val="008A4AEC"/>
    <w:rsid w:val="008B036F"/>
    <w:rsid w:val="008B0D13"/>
    <w:rsid w:val="008B1471"/>
    <w:rsid w:val="008B15A7"/>
    <w:rsid w:val="008B4378"/>
    <w:rsid w:val="008B67C3"/>
    <w:rsid w:val="008C4CED"/>
    <w:rsid w:val="008C4E41"/>
    <w:rsid w:val="008C5593"/>
    <w:rsid w:val="008C5A4B"/>
    <w:rsid w:val="008C7B88"/>
    <w:rsid w:val="008D0439"/>
    <w:rsid w:val="008D6547"/>
    <w:rsid w:val="008D7557"/>
    <w:rsid w:val="008E06E9"/>
    <w:rsid w:val="008E25B8"/>
    <w:rsid w:val="008E2C99"/>
    <w:rsid w:val="008F008E"/>
    <w:rsid w:val="008F36CB"/>
    <w:rsid w:val="008F440F"/>
    <w:rsid w:val="008F50BF"/>
    <w:rsid w:val="008F5E38"/>
    <w:rsid w:val="008F7561"/>
    <w:rsid w:val="008F7C75"/>
    <w:rsid w:val="00900960"/>
    <w:rsid w:val="0090195B"/>
    <w:rsid w:val="00906634"/>
    <w:rsid w:val="00910CFD"/>
    <w:rsid w:val="0091111A"/>
    <w:rsid w:val="0091289A"/>
    <w:rsid w:val="00912F01"/>
    <w:rsid w:val="00914C7F"/>
    <w:rsid w:val="0091626E"/>
    <w:rsid w:val="00920C52"/>
    <w:rsid w:val="0092113D"/>
    <w:rsid w:val="00922930"/>
    <w:rsid w:val="00925130"/>
    <w:rsid w:val="00931ED0"/>
    <w:rsid w:val="00937629"/>
    <w:rsid w:val="0094067A"/>
    <w:rsid w:val="00940C19"/>
    <w:rsid w:val="00943C69"/>
    <w:rsid w:val="009450E3"/>
    <w:rsid w:val="00945BD9"/>
    <w:rsid w:val="009464DF"/>
    <w:rsid w:val="00951351"/>
    <w:rsid w:val="00951B18"/>
    <w:rsid w:val="00953FDB"/>
    <w:rsid w:val="009562B8"/>
    <w:rsid w:val="00961F98"/>
    <w:rsid w:val="00963067"/>
    <w:rsid w:val="00971FF9"/>
    <w:rsid w:val="0097404C"/>
    <w:rsid w:val="009759D1"/>
    <w:rsid w:val="009768F0"/>
    <w:rsid w:val="009770AC"/>
    <w:rsid w:val="009773EB"/>
    <w:rsid w:val="00977A50"/>
    <w:rsid w:val="009806CA"/>
    <w:rsid w:val="00984684"/>
    <w:rsid w:val="00990066"/>
    <w:rsid w:val="00991171"/>
    <w:rsid w:val="00991BFB"/>
    <w:rsid w:val="009942C7"/>
    <w:rsid w:val="009A1C3E"/>
    <w:rsid w:val="009A3F0C"/>
    <w:rsid w:val="009B13F8"/>
    <w:rsid w:val="009B3391"/>
    <w:rsid w:val="009B6397"/>
    <w:rsid w:val="009C06F5"/>
    <w:rsid w:val="009C1353"/>
    <w:rsid w:val="009C1A50"/>
    <w:rsid w:val="009C3DC8"/>
    <w:rsid w:val="009C5543"/>
    <w:rsid w:val="009D2171"/>
    <w:rsid w:val="009D23AE"/>
    <w:rsid w:val="009D70A1"/>
    <w:rsid w:val="009E11D1"/>
    <w:rsid w:val="009E1DBA"/>
    <w:rsid w:val="009E3B8F"/>
    <w:rsid w:val="009E458F"/>
    <w:rsid w:val="009E4965"/>
    <w:rsid w:val="009E4BF0"/>
    <w:rsid w:val="009E7694"/>
    <w:rsid w:val="009F07C0"/>
    <w:rsid w:val="009F675B"/>
    <w:rsid w:val="009F6B66"/>
    <w:rsid w:val="00A01571"/>
    <w:rsid w:val="00A02308"/>
    <w:rsid w:val="00A04E11"/>
    <w:rsid w:val="00A06956"/>
    <w:rsid w:val="00A135C5"/>
    <w:rsid w:val="00A13AE0"/>
    <w:rsid w:val="00A178AA"/>
    <w:rsid w:val="00A2067B"/>
    <w:rsid w:val="00A21353"/>
    <w:rsid w:val="00A252A7"/>
    <w:rsid w:val="00A273D1"/>
    <w:rsid w:val="00A32DCB"/>
    <w:rsid w:val="00A34579"/>
    <w:rsid w:val="00A37A91"/>
    <w:rsid w:val="00A412F1"/>
    <w:rsid w:val="00A4610F"/>
    <w:rsid w:val="00A47914"/>
    <w:rsid w:val="00A5054A"/>
    <w:rsid w:val="00A52CD1"/>
    <w:rsid w:val="00A53175"/>
    <w:rsid w:val="00A53646"/>
    <w:rsid w:val="00A550ED"/>
    <w:rsid w:val="00A6688D"/>
    <w:rsid w:val="00A6764F"/>
    <w:rsid w:val="00A74B62"/>
    <w:rsid w:val="00A74E10"/>
    <w:rsid w:val="00A76FC7"/>
    <w:rsid w:val="00A84309"/>
    <w:rsid w:val="00A8561B"/>
    <w:rsid w:val="00A86656"/>
    <w:rsid w:val="00A877BD"/>
    <w:rsid w:val="00A878D5"/>
    <w:rsid w:val="00A90A88"/>
    <w:rsid w:val="00A9194C"/>
    <w:rsid w:val="00A92D43"/>
    <w:rsid w:val="00A9330F"/>
    <w:rsid w:val="00A93A6D"/>
    <w:rsid w:val="00A94CEA"/>
    <w:rsid w:val="00A96DB3"/>
    <w:rsid w:val="00AA754F"/>
    <w:rsid w:val="00AB1E12"/>
    <w:rsid w:val="00AB27D5"/>
    <w:rsid w:val="00AB49FC"/>
    <w:rsid w:val="00AC6E60"/>
    <w:rsid w:val="00AD0334"/>
    <w:rsid w:val="00AD121D"/>
    <w:rsid w:val="00AD259F"/>
    <w:rsid w:val="00AD39A9"/>
    <w:rsid w:val="00AD4CF4"/>
    <w:rsid w:val="00AE1396"/>
    <w:rsid w:val="00AE3CE8"/>
    <w:rsid w:val="00AE54C4"/>
    <w:rsid w:val="00AE664F"/>
    <w:rsid w:val="00AE7F2F"/>
    <w:rsid w:val="00AF5352"/>
    <w:rsid w:val="00AF673B"/>
    <w:rsid w:val="00B017EF"/>
    <w:rsid w:val="00B026A7"/>
    <w:rsid w:val="00B02CA3"/>
    <w:rsid w:val="00B07C7B"/>
    <w:rsid w:val="00B11B2E"/>
    <w:rsid w:val="00B12242"/>
    <w:rsid w:val="00B204F5"/>
    <w:rsid w:val="00B20B0B"/>
    <w:rsid w:val="00B24277"/>
    <w:rsid w:val="00B2485F"/>
    <w:rsid w:val="00B26EBD"/>
    <w:rsid w:val="00B276D1"/>
    <w:rsid w:val="00B33317"/>
    <w:rsid w:val="00B33713"/>
    <w:rsid w:val="00B34A85"/>
    <w:rsid w:val="00B35C6F"/>
    <w:rsid w:val="00B36CB7"/>
    <w:rsid w:val="00B447F0"/>
    <w:rsid w:val="00B4627F"/>
    <w:rsid w:val="00B4680D"/>
    <w:rsid w:val="00B53804"/>
    <w:rsid w:val="00B54E2A"/>
    <w:rsid w:val="00B6431D"/>
    <w:rsid w:val="00B655B5"/>
    <w:rsid w:val="00B70BCE"/>
    <w:rsid w:val="00B713FB"/>
    <w:rsid w:val="00B75174"/>
    <w:rsid w:val="00B80F92"/>
    <w:rsid w:val="00B841AC"/>
    <w:rsid w:val="00B86264"/>
    <w:rsid w:val="00B90FBC"/>
    <w:rsid w:val="00B930D2"/>
    <w:rsid w:val="00B93184"/>
    <w:rsid w:val="00B93B6F"/>
    <w:rsid w:val="00B9549F"/>
    <w:rsid w:val="00BA0781"/>
    <w:rsid w:val="00BA1804"/>
    <w:rsid w:val="00BA76F5"/>
    <w:rsid w:val="00BB201C"/>
    <w:rsid w:val="00BB2597"/>
    <w:rsid w:val="00BB28B6"/>
    <w:rsid w:val="00BB49C5"/>
    <w:rsid w:val="00BC0265"/>
    <w:rsid w:val="00BC04DC"/>
    <w:rsid w:val="00BC3891"/>
    <w:rsid w:val="00BC5E7A"/>
    <w:rsid w:val="00BC649F"/>
    <w:rsid w:val="00BD0BAD"/>
    <w:rsid w:val="00BD1337"/>
    <w:rsid w:val="00BD562D"/>
    <w:rsid w:val="00BD7287"/>
    <w:rsid w:val="00BE4B51"/>
    <w:rsid w:val="00BF57DD"/>
    <w:rsid w:val="00BF6B0C"/>
    <w:rsid w:val="00C0388C"/>
    <w:rsid w:val="00C04459"/>
    <w:rsid w:val="00C045BE"/>
    <w:rsid w:val="00C04DA5"/>
    <w:rsid w:val="00C062A8"/>
    <w:rsid w:val="00C0702B"/>
    <w:rsid w:val="00C11EF9"/>
    <w:rsid w:val="00C15D60"/>
    <w:rsid w:val="00C17997"/>
    <w:rsid w:val="00C179A7"/>
    <w:rsid w:val="00C20A0B"/>
    <w:rsid w:val="00C21E4E"/>
    <w:rsid w:val="00C2359C"/>
    <w:rsid w:val="00C2458F"/>
    <w:rsid w:val="00C27297"/>
    <w:rsid w:val="00C310D8"/>
    <w:rsid w:val="00C31343"/>
    <w:rsid w:val="00C3148F"/>
    <w:rsid w:val="00C3414E"/>
    <w:rsid w:val="00C36275"/>
    <w:rsid w:val="00C378FB"/>
    <w:rsid w:val="00C37B4A"/>
    <w:rsid w:val="00C37D6D"/>
    <w:rsid w:val="00C424C3"/>
    <w:rsid w:val="00C42719"/>
    <w:rsid w:val="00C44F92"/>
    <w:rsid w:val="00C54551"/>
    <w:rsid w:val="00C55DC0"/>
    <w:rsid w:val="00C66004"/>
    <w:rsid w:val="00C67850"/>
    <w:rsid w:val="00C70201"/>
    <w:rsid w:val="00C704BD"/>
    <w:rsid w:val="00C73D30"/>
    <w:rsid w:val="00C7405D"/>
    <w:rsid w:val="00C75BE8"/>
    <w:rsid w:val="00C75D41"/>
    <w:rsid w:val="00C75E32"/>
    <w:rsid w:val="00C77750"/>
    <w:rsid w:val="00C81422"/>
    <w:rsid w:val="00C82304"/>
    <w:rsid w:val="00C87123"/>
    <w:rsid w:val="00C87350"/>
    <w:rsid w:val="00C90CEC"/>
    <w:rsid w:val="00C90F58"/>
    <w:rsid w:val="00C9120E"/>
    <w:rsid w:val="00C9271B"/>
    <w:rsid w:val="00C92D2B"/>
    <w:rsid w:val="00C9529D"/>
    <w:rsid w:val="00C968B4"/>
    <w:rsid w:val="00C97EAB"/>
    <w:rsid w:val="00C97F8E"/>
    <w:rsid w:val="00CA0F8D"/>
    <w:rsid w:val="00CA53C9"/>
    <w:rsid w:val="00CB0325"/>
    <w:rsid w:val="00CB0DBB"/>
    <w:rsid w:val="00CB40C1"/>
    <w:rsid w:val="00CC32A9"/>
    <w:rsid w:val="00CC4ECF"/>
    <w:rsid w:val="00CC4EDD"/>
    <w:rsid w:val="00CC5AEC"/>
    <w:rsid w:val="00CD2459"/>
    <w:rsid w:val="00CD32A9"/>
    <w:rsid w:val="00CD5F0C"/>
    <w:rsid w:val="00CD7921"/>
    <w:rsid w:val="00CE22C6"/>
    <w:rsid w:val="00CE66DC"/>
    <w:rsid w:val="00CF0C9E"/>
    <w:rsid w:val="00CF130E"/>
    <w:rsid w:val="00CF7521"/>
    <w:rsid w:val="00D103F6"/>
    <w:rsid w:val="00D14E39"/>
    <w:rsid w:val="00D152B6"/>
    <w:rsid w:val="00D167D4"/>
    <w:rsid w:val="00D2063C"/>
    <w:rsid w:val="00D20F4C"/>
    <w:rsid w:val="00D22811"/>
    <w:rsid w:val="00D26912"/>
    <w:rsid w:val="00D27AD9"/>
    <w:rsid w:val="00D31810"/>
    <w:rsid w:val="00D31EC1"/>
    <w:rsid w:val="00D34118"/>
    <w:rsid w:val="00D366D6"/>
    <w:rsid w:val="00D4398B"/>
    <w:rsid w:val="00D43A6F"/>
    <w:rsid w:val="00D456F4"/>
    <w:rsid w:val="00D52CE0"/>
    <w:rsid w:val="00D54D77"/>
    <w:rsid w:val="00D6364F"/>
    <w:rsid w:val="00D64BC3"/>
    <w:rsid w:val="00D65817"/>
    <w:rsid w:val="00D66A2F"/>
    <w:rsid w:val="00D6783C"/>
    <w:rsid w:val="00D71419"/>
    <w:rsid w:val="00D77CE4"/>
    <w:rsid w:val="00D83B96"/>
    <w:rsid w:val="00D90F93"/>
    <w:rsid w:val="00D94483"/>
    <w:rsid w:val="00D95539"/>
    <w:rsid w:val="00D971E5"/>
    <w:rsid w:val="00DA63A7"/>
    <w:rsid w:val="00DA6F7F"/>
    <w:rsid w:val="00DB15A6"/>
    <w:rsid w:val="00DB1E35"/>
    <w:rsid w:val="00DB1F75"/>
    <w:rsid w:val="00DB360A"/>
    <w:rsid w:val="00DB5EC7"/>
    <w:rsid w:val="00DC4997"/>
    <w:rsid w:val="00DD0787"/>
    <w:rsid w:val="00DD0853"/>
    <w:rsid w:val="00DD0A12"/>
    <w:rsid w:val="00DD0BF5"/>
    <w:rsid w:val="00DD1B21"/>
    <w:rsid w:val="00DD23CD"/>
    <w:rsid w:val="00DE536A"/>
    <w:rsid w:val="00DE5645"/>
    <w:rsid w:val="00DE588F"/>
    <w:rsid w:val="00DF02EB"/>
    <w:rsid w:val="00DF208A"/>
    <w:rsid w:val="00DF2B4D"/>
    <w:rsid w:val="00DF2C72"/>
    <w:rsid w:val="00DF4833"/>
    <w:rsid w:val="00DF55D2"/>
    <w:rsid w:val="00DF78E5"/>
    <w:rsid w:val="00DF7AF9"/>
    <w:rsid w:val="00E015C7"/>
    <w:rsid w:val="00E11CAE"/>
    <w:rsid w:val="00E11D0B"/>
    <w:rsid w:val="00E12FE3"/>
    <w:rsid w:val="00E16A1B"/>
    <w:rsid w:val="00E22997"/>
    <w:rsid w:val="00E22E23"/>
    <w:rsid w:val="00E25CBD"/>
    <w:rsid w:val="00E316FC"/>
    <w:rsid w:val="00E34D65"/>
    <w:rsid w:val="00E376DF"/>
    <w:rsid w:val="00E37A92"/>
    <w:rsid w:val="00E406F1"/>
    <w:rsid w:val="00E445E8"/>
    <w:rsid w:val="00E44F02"/>
    <w:rsid w:val="00E46824"/>
    <w:rsid w:val="00E538CC"/>
    <w:rsid w:val="00E5723F"/>
    <w:rsid w:val="00E57DC8"/>
    <w:rsid w:val="00E60A01"/>
    <w:rsid w:val="00E62ED6"/>
    <w:rsid w:val="00E63E8B"/>
    <w:rsid w:val="00E70B81"/>
    <w:rsid w:val="00E72154"/>
    <w:rsid w:val="00E74FE2"/>
    <w:rsid w:val="00E75493"/>
    <w:rsid w:val="00E75BEB"/>
    <w:rsid w:val="00E823A3"/>
    <w:rsid w:val="00E839C2"/>
    <w:rsid w:val="00E84B78"/>
    <w:rsid w:val="00E86810"/>
    <w:rsid w:val="00E874EB"/>
    <w:rsid w:val="00E90F87"/>
    <w:rsid w:val="00E9296E"/>
    <w:rsid w:val="00E935EC"/>
    <w:rsid w:val="00E93A00"/>
    <w:rsid w:val="00E95C8C"/>
    <w:rsid w:val="00EA1548"/>
    <w:rsid w:val="00EA3E39"/>
    <w:rsid w:val="00EA60D2"/>
    <w:rsid w:val="00EB04AE"/>
    <w:rsid w:val="00EB084A"/>
    <w:rsid w:val="00EB3100"/>
    <w:rsid w:val="00EB429D"/>
    <w:rsid w:val="00EB4A2C"/>
    <w:rsid w:val="00EB770E"/>
    <w:rsid w:val="00EC1C3E"/>
    <w:rsid w:val="00EC2C75"/>
    <w:rsid w:val="00EC2E92"/>
    <w:rsid w:val="00EC6E14"/>
    <w:rsid w:val="00ED17DA"/>
    <w:rsid w:val="00ED2794"/>
    <w:rsid w:val="00ED3B44"/>
    <w:rsid w:val="00ED63C5"/>
    <w:rsid w:val="00EE1B54"/>
    <w:rsid w:val="00EE2350"/>
    <w:rsid w:val="00EE4D35"/>
    <w:rsid w:val="00EE4E5F"/>
    <w:rsid w:val="00EE52BB"/>
    <w:rsid w:val="00EF0397"/>
    <w:rsid w:val="00EF132E"/>
    <w:rsid w:val="00EF3BA2"/>
    <w:rsid w:val="00EF5113"/>
    <w:rsid w:val="00EF7909"/>
    <w:rsid w:val="00F02613"/>
    <w:rsid w:val="00F04BD2"/>
    <w:rsid w:val="00F04C0D"/>
    <w:rsid w:val="00F12203"/>
    <w:rsid w:val="00F14A1B"/>
    <w:rsid w:val="00F20990"/>
    <w:rsid w:val="00F21082"/>
    <w:rsid w:val="00F21BC0"/>
    <w:rsid w:val="00F24620"/>
    <w:rsid w:val="00F249DA"/>
    <w:rsid w:val="00F271DF"/>
    <w:rsid w:val="00F402D6"/>
    <w:rsid w:val="00F41177"/>
    <w:rsid w:val="00F44BEC"/>
    <w:rsid w:val="00F4730D"/>
    <w:rsid w:val="00F51905"/>
    <w:rsid w:val="00F51CE5"/>
    <w:rsid w:val="00F52065"/>
    <w:rsid w:val="00F55A5D"/>
    <w:rsid w:val="00F56393"/>
    <w:rsid w:val="00F565FE"/>
    <w:rsid w:val="00F576B2"/>
    <w:rsid w:val="00F62189"/>
    <w:rsid w:val="00F661A2"/>
    <w:rsid w:val="00F673AF"/>
    <w:rsid w:val="00F67434"/>
    <w:rsid w:val="00F709B0"/>
    <w:rsid w:val="00F7343F"/>
    <w:rsid w:val="00F8378E"/>
    <w:rsid w:val="00F85144"/>
    <w:rsid w:val="00F856DC"/>
    <w:rsid w:val="00F8765C"/>
    <w:rsid w:val="00F92127"/>
    <w:rsid w:val="00F936C5"/>
    <w:rsid w:val="00F94EC8"/>
    <w:rsid w:val="00F95C67"/>
    <w:rsid w:val="00FA071B"/>
    <w:rsid w:val="00FA2B97"/>
    <w:rsid w:val="00FA3B5A"/>
    <w:rsid w:val="00FA5BB0"/>
    <w:rsid w:val="00FA6D36"/>
    <w:rsid w:val="00FA7ABF"/>
    <w:rsid w:val="00FB1425"/>
    <w:rsid w:val="00FB30B2"/>
    <w:rsid w:val="00FB5CAA"/>
    <w:rsid w:val="00FB60A7"/>
    <w:rsid w:val="00FB7D54"/>
    <w:rsid w:val="00FC0278"/>
    <w:rsid w:val="00FC1D01"/>
    <w:rsid w:val="00FC4AB6"/>
    <w:rsid w:val="00FD0FB0"/>
    <w:rsid w:val="00FD2357"/>
    <w:rsid w:val="00FD2DF8"/>
    <w:rsid w:val="00FD469C"/>
    <w:rsid w:val="00FD6F7B"/>
    <w:rsid w:val="00FE0C47"/>
    <w:rsid w:val="00FE2A63"/>
    <w:rsid w:val="00FE7EC3"/>
    <w:rsid w:val="00FF46E9"/>
    <w:rsid w:val="00FF5AF8"/>
    <w:rsid w:val="00FF7534"/>
    <w:rsid w:val="00FF7FC1"/>
    <w:rsid w:val="0BC5B5DA"/>
    <w:rsid w:val="0ED0EA86"/>
    <w:rsid w:val="11256BC1"/>
    <w:rsid w:val="2449D1E4"/>
    <w:rsid w:val="26E99357"/>
    <w:rsid w:val="5982245F"/>
    <w:rsid w:val="5A1BB42B"/>
    <w:rsid w:val="660014A7"/>
    <w:rsid w:val="6676E229"/>
    <w:rsid w:val="717BB4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D637D"/>
  <w15:chartTrackingRefBased/>
  <w15:docId w15:val="{3A85BF1D-DA27-4ECA-B091-04BE3940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588F"/>
    <w:pPr>
      <w:suppressAutoHyphens/>
      <w:jc w:val="both"/>
    </w:pPr>
    <w:rPr>
      <w:rFonts w:ascii="Garamond" w:hAnsi="Garamond"/>
      <w:sz w:val="22"/>
      <w:szCs w:val="24"/>
      <w:lang w:eastAsia="ar-SA"/>
    </w:rPr>
  </w:style>
  <w:style w:type="paragraph" w:styleId="Titolo1">
    <w:name w:val="heading 1"/>
    <w:basedOn w:val="Normale"/>
    <w:next w:val="Normale"/>
    <w:link w:val="Titolo1Carattere"/>
    <w:uiPriority w:val="99"/>
    <w:qFormat/>
    <w:pPr>
      <w:keepNext/>
      <w:numPr>
        <w:numId w:val="1"/>
      </w:numPr>
      <w:autoSpaceDE w:val="0"/>
      <w:outlineLvl w:val="0"/>
    </w:pPr>
    <w:rPr>
      <w:i/>
      <w:iCs/>
      <w:color w:val="0000FF"/>
      <w:lang w:val="x-none"/>
    </w:rPr>
  </w:style>
  <w:style w:type="paragraph" w:styleId="Titolo2">
    <w:name w:val="heading 2"/>
    <w:basedOn w:val="Normale"/>
    <w:next w:val="Normale"/>
    <w:link w:val="Titolo2Carattere"/>
    <w:uiPriority w:val="99"/>
    <w:qFormat/>
    <w:pPr>
      <w:keepNext/>
      <w:spacing w:line="360" w:lineRule="auto"/>
      <w:jc w:val="center"/>
      <w:outlineLvl w:val="1"/>
    </w:pPr>
    <w:rPr>
      <w:rFonts w:ascii="Cambria" w:hAnsi="Cambria" w:cs="Cambria"/>
      <w:b/>
      <w:bCs/>
      <w:i/>
      <w:iCs/>
      <w:sz w:val="28"/>
      <w:szCs w:val="28"/>
      <w:lang w:val="x-none"/>
    </w:rPr>
  </w:style>
  <w:style w:type="paragraph" w:styleId="Titolo3">
    <w:name w:val="heading 3"/>
    <w:basedOn w:val="Normale"/>
    <w:next w:val="Normale"/>
    <w:link w:val="Titolo3Carattere"/>
    <w:uiPriority w:val="99"/>
    <w:qFormat/>
    <w:pPr>
      <w:keepNext/>
      <w:numPr>
        <w:ilvl w:val="2"/>
        <w:numId w:val="1"/>
      </w:numPr>
      <w:outlineLvl w:val="2"/>
    </w:pPr>
    <w:rPr>
      <w:b/>
      <w:bCs/>
      <w:color w:val="0000FF"/>
      <w:lang w:val="x-none"/>
    </w:rPr>
  </w:style>
  <w:style w:type="paragraph" w:styleId="Titolo4">
    <w:name w:val="heading 4"/>
    <w:basedOn w:val="Normale"/>
    <w:next w:val="Normale"/>
    <w:link w:val="Titolo4Carattere"/>
    <w:uiPriority w:val="99"/>
    <w:qFormat/>
    <w:pPr>
      <w:keepNext/>
      <w:autoSpaceDE w:val="0"/>
      <w:spacing w:line="360" w:lineRule="auto"/>
      <w:outlineLvl w:val="3"/>
    </w:pPr>
    <w:rPr>
      <w:b/>
      <w:bCs/>
      <w:sz w:val="28"/>
      <w:szCs w:val="28"/>
      <w:lang w:val="x-none"/>
    </w:rPr>
  </w:style>
  <w:style w:type="paragraph" w:styleId="Titolo5">
    <w:name w:val="heading 5"/>
    <w:basedOn w:val="Normale"/>
    <w:next w:val="Normale"/>
    <w:link w:val="Titolo5Carattere"/>
    <w:uiPriority w:val="99"/>
    <w:qFormat/>
    <w:pPr>
      <w:keepNext/>
      <w:numPr>
        <w:ilvl w:val="4"/>
        <w:numId w:val="1"/>
      </w:numPr>
      <w:outlineLvl w:val="4"/>
    </w:pPr>
    <w:rPr>
      <w:i/>
      <w:iCs/>
      <w:color w:val="0000FF"/>
      <w:sz w:val="16"/>
      <w:szCs w:val="16"/>
      <w:lang w:val="x-none"/>
    </w:rPr>
  </w:style>
  <w:style w:type="paragraph" w:styleId="Titolo6">
    <w:name w:val="heading 6"/>
    <w:basedOn w:val="Normale"/>
    <w:next w:val="Normale"/>
    <w:link w:val="Titolo6Carattere"/>
    <w:uiPriority w:val="99"/>
    <w:qFormat/>
    <w:pPr>
      <w:keepNext/>
      <w:numPr>
        <w:ilvl w:val="5"/>
        <w:numId w:val="1"/>
      </w:numPr>
      <w:outlineLvl w:val="5"/>
    </w:pPr>
    <w:rPr>
      <w:i/>
      <w:iCs/>
      <w:color w:val="0000FF"/>
      <w:lang w:val="x-none"/>
    </w:rPr>
  </w:style>
  <w:style w:type="paragraph" w:styleId="Titolo7">
    <w:name w:val="heading 7"/>
    <w:basedOn w:val="Normale"/>
    <w:next w:val="Normale"/>
    <w:link w:val="Titolo7Carattere"/>
    <w:uiPriority w:val="99"/>
    <w:qFormat/>
    <w:pPr>
      <w:keepNext/>
      <w:numPr>
        <w:ilvl w:val="6"/>
        <w:numId w:val="1"/>
      </w:numPr>
      <w:autoSpaceDE w:val="0"/>
      <w:jc w:val="center"/>
      <w:outlineLvl w:val="6"/>
    </w:pPr>
    <w:rPr>
      <w:i/>
      <w:iCs/>
      <w:color w:val="0000FF"/>
      <w:sz w:val="20"/>
      <w:szCs w:val="20"/>
      <w:lang w:val="x-none"/>
    </w:rPr>
  </w:style>
  <w:style w:type="paragraph" w:styleId="Titolo8">
    <w:name w:val="heading 8"/>
    <w:basedOn w:val="Normale"/>
    <w:next w:val="Normale"/>
    <w:link w:val="Titolo8Carattere"/>
    <w:uiPriority w:val="99"/>
    <w:qFormat/>
    <w:pPr>
      <w:keepNext/>
      <w:autoSpaceDE w:val="0"/>
      <w:spacing w:line="360" w:lineRule="auto"/>
      <w:outlineLvl w:val="7"/>
    </w:pPr>
    <w:rPr>
      <w:i/>
      <w:iCs/>
      <w:lang w:val="x-none"/>
    </w:rPr>
  </w:style>
  <w:style w:type="paragraph" w:styleId="Titolo9">
    <w:name w:val="heading 9"/>
    <w:basedOn w:val="Normale"/>
    <w:next w:val="Normale"/>
    <w:link w:val="Titolo9Carattere"/>
    <w:uiPriority w:val="99"/>
    <w:qFormat/>
    <w:pPr>
      <w:keepNext/>
      <w:numPr>
        <w:ilvl w:val="8"/>
        <w:numId w:val="1"/>
      </w:numPr>
      <w:autoSpaceDE w:val="0"/>
      <w:jc w:val="center"/>
      <w:outlineLvl w:val="8"/>
    </w:pPr>
    <w:rPr>
      <w:rFonts w:ascii="Arial" w:hAnsi="Arial" w:cs="Arial"/>
      <w:b/>
      <w:bCs/>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Times New Roman" w:hAnsi="Times New Roman" w:cs="Times New Roman"/>
      <w:i/>
      <w:iCs/>
      <w:color w:val="0000FF"/>
      <w:sz w:val="24"/>
      <w:szCs w:val="24"/>
      <w:lang w:val="x-none" w:eastAsia="ar-SA" w:bidi="ar-SA"/>
    </w:rPr>
  </w:style>
  <w:style w:type="character" w:customStyle="1" w:styleId="Titolo2Carattere">
    <w:name w:val="Titolo 2 Carattere"/>
    <w:link w:val="Titolo2"/>
    <w:uiPriority w:val="99"/>
    <w:rPr>
      <w:rFonts w:ascii="Cambria" w:hAnsi="Cambria" w:cs="Cambria"/>
      <w:b/>
      <w:bCs/>
      <w:i/>
      <w:iCs/>
      <w:sz w:val="28"/>
      <w:szCs w:val="28"/>
      <w:lang w:val="x-none" w:eastAsia="ar-SA" w:bidi="ar-SA"/>
    </w:rPr>
  </w:style>
  <w:style w:type="character" w:customStyle="1" w:styleId="Titolo3Carattere">
    <w:name w:val="Titolo 3 Carattere"/>
    <w:link w:val="Titolo3"/>
    <w:uiPriority w:val="99"/>
    <w:rPr>
      <w:rFonts w:ascii="Times New Roman" w:hAnsi="Times New Roman" w:cs="Times New Roman"/>
      <w:b/>
      <w:bCs/>
      <w:color w:val="0000FF"/>
      <w:sz w:val="24"/>
      <w:szCs w:val="24"/>
      <w:lang w:val="x-none" w:eastAsia="ar-SA" w:bidi="ar-SA"/>
    </w:rPr>
  </w:style>
  <w:style w:type="character" w:customStyle="1" w:styleId="Titolo4Carattere">
    <w:name w:val="Titolo 4 Carattere"/>
    <w:link w:val="Titolo4"/>
    <w:uiPriority w:val="99"/>
    <w:rPr>
      <w:rFonts w:ascii="Times New Roman" w:hAnsi="Times New Roman" w:cs="Times New Roman"/>
      <w:b/>
      <w:bCs/>
      <w:sz w:val="28"/>
      <w:szCs w:val="28"/>
      <w:lang w:val="x-none" w:eastAsia="ar-SA" w:bidi="ar-SA"/>
    </w:rPr>
  </w:style>
  <w:style w:type="character" w:customStyle="1" w:styleId="Titolo5Carattere">
    <w:name w:val="Titolo 5 Carattere"/>
    <w:link w:val="Titolo5"/>
    <w:uiPriority w:val="99"/>
    <w:rPr>
      <w:rFonts w:ascii="Times New Roman" w:hAnsi="Times New Roman" w:cs="Times New Roman"/>
      <w:i/>
      <w:iCs/>
      <w:color w:val="0000FF"/>
      <w:sz w:val="16"/>
      <w:szCs w:val="16"/>
      <w:lang w:val="x-none" w:eastAsia="ar-SA" w:bidi="ar-SA"/>
    </w:rPr>
  </w:style>
  <w:style w:type="character" w:customStyle="1" w:styleId="Titolo6Carattere">
    <w:name w:val="Titolo 6 Carattere"/>
    <w:link w:val="Titolo6"/>
    <w:uiPriority w:val="99"/>
    <w:rPr>
      <w:rFonts w:ascii="Times New Roman" w:hAnsi="Times New Roman" w:cs="Times New Roman"/>
      <w:i/>
      <w:iCs/>
      <w:color w:val="0000FF"/>
      <w:sz w:val="24"/>
      <w:szCs w:val="24"/>
      <w:lang w:val="x-none" w:eastAsia="ar-SA" w:bidi="ar-SA"/>
    </w:rPr>
  </w:style>
  <w:style w:type="character" w:customStyle="1" w:styleId="Titolo7Carattere">
    <w:name w:val="Titolo 7 Carattere"/>
    <w:link w:val="Titolo7"/>
    <w:uiPriority w:val="99"/>
    <w:rPr>
      <w:rFonts w:ascii="Times New Roman" w:hAnsi="Times New Roman" w:cs="Times New Roman"/>
      <w:i/>
      <w:iCs/>
      <w:color w:val="0000FF"/>
      <w:sz w:val="20"/>
      <w:szCs w:val="20"/>
      <w:lang w:val="x-none" w:eastAsia="ar-SA" w:bidi="ar-SA"/>
    </w:rPr>
  </w:style>
  <w:style w:type="character" w:customStyle="1" w:styleId="Titolo8Carattere">
    <w:name w:val="Titolo 8 Carattere"/>
    <w:link w:val="Titolo8"/>
    <w:uiPriority w:val="99"/>
    <w:rPr>
      <w:rFonts w:ascii="Times New Roman" w:hAnsi="Times New Roman" w:cs="Times New Roman"/>
      <w:i/>
      <w:iCs/>
      <w:sz w:val="24"/>
      <w:szCs w:val="24"/>
      <w:lang w:val="x-none" w:eastAsia="ar-SA" w:bidi="ar-SA"/>
    </w:rPr>
  </w:style>
  <w:style w:type="character" w:customStyle="1" w:styleId="Titolo9Carattere">
    <w:name w:val="Titolo 9 Carattere"/>
    <w:link w:val="Titolo9"/>
    <w:uiPriority w:val="99"/>
    <w:rPr>
      <w:rFonts w:ascii="Arial" w:hAnsi="Arial" w:cs="Arial"/>
      <w:b/>
      <w:bCs/>
      <w:sz w:val="24"/>
      <w:szCs w:val="24"/>
      <w:lang w:val="x-none" w:eastAsia="ar-SA" w:bidi="ar-SA"/>
    </w:rPr>
  </w:style>
  <w:style w:type="character" w:styleId="Numeropagina">
    <w:name w:val="page number"/>
    <w:uiPriority w:val="99"/>
    <w:rPr>
      <w:rFonts w:ascii="Times New Roman" w:hAnsi="Times New Roman" w:cs="Times New Roman"/>
    </w:rPr>
  </w:style>
  <w:style w:type="paragraph" w:customStyle="1" w:styleId="Corpodeltesto31">
    <w:name w:val="Corpo del testo 31"/>
    <w:basedOn w:val="Normale"/>
    <w:uiPriority w:val="99"/>
    <w:rPr>
      <w:i/>
      <w:iCs/>
      <w:color w:val="0000FF"/>
    </w:rPr>
  </w:style>
  <w:style w:type="paragraph" w:customStyle="1" w:styleId="CommentSubject1">
    <w:name w:val="Comment Subject1"/>
    <w:basedOn w:val="Normale"/>
    <w:next w:val="Normale"/>
    <w:uiPriority w:val="99"/>
    <w:rPr>
      <w:rFonts w:ascii="Times" w:hAnsi="Times" w:cs="Times"/>
      <w:b/>
      <w:bCs/>
      <w:sz w:val="20"/>
      <w:szCs w:val="20"/>
      <w:lang w:val="es-ES_tradnl"/>
    </w:rPr>
  </w:style>
  <w:style w:type="paragraph" w:customStyle="1" w:styleId="Testofumetto1">
    <w:name w:val="Testo fumetto1"/>
    <w:basedOn w:val="Normale"/>
    <w:uiPriority w:val="99"/>
    <w:rPr>
      <w:rFonts w:ascii="Tahoma" w:hAnsi="Tahoma" w:cs="Tahoma"/>
      <w:sz w:val="16"/>
      <w:szCs w:val="16"/>
      <w:lang w:val="es-ES_tradnl"/>
    </w:rPr>
  </w:style>
  <w:style w:type="paragraph" w:customStyle="1" w:styleId="Titolo1BDTitolo1">
    <w:name w:val="Titolo 1.BD_Titolo 1"/>
    <w:basedOn w:val="Normale"/>
    <w:next w:val="Normale"/>
    <w:uiPriority w:val="99"/>
    <w:pPr>
      <w:keepNext/>
      <w:keepLines/>
      <w:pBdr>
        <w:bottom w:val="single" w:sz="4" w:space="1" w:color="000000"/>
      </w:pBdr>
      <w:spacing w:before="640" w:line="40" w:lineRule="atLeast"/>
    </w:pPr>
    <w:rPr>
      <w:b/>
      <w:bCs/>
      <w:caps/>
      <w:sz w:val="20"/>
      <w:szCs w:val="20"/>
    </w:rPr>
  </w:style>
  <w:style w:type="paragraph" w:styleId="Intestazione">
    <w:name w:val="header"/>
    <w:basedOn w:val="Normale"/>
    <w:link w:val="IntestazioneCarattere"/>
    <w:uiPriority w:val="99"/>
    <w:pPr>
      <w:tabs>
        <w:tab w:val="center" w:pos="4819"/>
        <w:tab w:val="right" w:pos="9638"/>
      </w:tabs>
    </w:pPr>
    <w:rPr>
      <w:sz w:val="20"/>
      <w:szCs w:val="20"/>
      <w:lang w:val="x-none"/>
    </w:rPr>
  </w:style>
  <w:style w:type="character" w:customStyle="1" w:styleId="IntestazioneCarattere">
    <w:name w:val="Intestazione Carattere"/>
    <w:link w:val="Intestazione"/>
    <w:uiPriority w:val="99"/>
    <w:rPr>
      <w:rFonts w:ascii="Times New Roman" w:hAnsi="Times New Roman" w:cs="Times New Roman"/>
      <w:sz w:val="20"/>
      <w:szCs w:val="20"/>
      <w:lang w:val="x-none" w:eastAsia="ar-SA" w:bidi="ar-SA"/>
    </w:rPr>
  </w:style>
  <w:style w:type="paragraph" w:styleId="Pidipagina">
    <w:name w:val="footer"/>
    <w:basedOn w:val="Normale"/>
    <w:link w:val="PidipaginaCarattere"/>
    <w:uiPriority w:val="99"/>
    <w:pPr>
      <w:tabs>
        <w:tab w:val="center" w:pos="4819"/>
        <w:tab w:val="right" w:pos="9638"/>
      </w:tabs>
    </w:pPr>
    <w:rPr>
      <w:lang w:val="x-none"/>
    </w:rPr>
  </w:style>
  <w:style w:type="character" w:customStyle="1" w:styleId="PidipaginaCarattere">
    <w:name w:val="Piè di pagina Carattere"/>
    <w:link w:val="Pidipagina"/>
    <w:uiPriority w:val="99"/>
    <w:rPr>
      <w:rFonts w:ascii="Times New Roman" w:hAnsi="Times New Roman" w:cs="Times New Roman"/>
      <w:sz w:val="24"/>
      <w:szCs w:val="24"/>
      <w:lang w:val="x-none" w:eastAsia="ar-SA" w:bidi="ar-SA"/>
    </w:rPr>
  </w:style>
  <w:style w:type="paragraph" w:customStyle="1" w:styleId="ListParagraph1">
    <w:name w:val="List Paragraph1"/>
    <w:basedOn w:val="Normale"/>
    <w:uiPriority w:val="99"/>
    <w:qFormat/>
    <w:pPr>
      <w:ind w:left="720"/>
    </w:pPr>
  </w:style>
  <w:style w:type="character" w:customStyle="1" w:styleId="Caratteredellanota">
    <w:name w:val="Carattere della nota"/>
    <w:uiPriority w:val="99"/>
    <w:rPr>
      <w:vertAlign w:val="superscript"/>
    </w:rPr>
  </w:style>
  <w:style w:type="character" w:styleId="Collegamentoipertestuale">
    <w:name w:val="Hyperlink"/>
    <w:uiPriority w:val="99"/>
    <w:rPr>
      <w:rFonts w:ascii="Times New Roman" w:hAnsi="Times New Roman" w:cs="Times New Roman"/>
      <w:color w:val="0000FF"/>
      <w:u w:val="single"/>
    </w:rPr>
  </w:style>
  <w:style w:type="paragraph" w:styleId="Testonotaapidipagina">
    <w:name w:val="footnote text"/>
    <w:basedOn w:val="Normale"/>
    <w:link w:val="TestonotaapidipaginaCarattere"/>
    <w:uiPriority w:val="99"/>
    <w:rPr>
      <w:sz w:val="20"/>
      <w:szCs w:val="20"/>
      <w:lang w:val="x-none"/>
    </w:rPr>
  </w:style>
  <w:style w:type="character" w:customStyle="1" w:styleId="TestonotaapidipaginaCarattere">
    <w:name w:val="Testo nota a piè di pagina Carattere"/>
    <w:link w:val="Testonotaapidipagina"/>
    <w:uiPriority w:val="99"/>
    <w:rPr>
      <w:rFonts w:ascii="Times New Roman" w:hAnsi="Times New Roman" w:cs="Times New Roman"/>
      <w:sz w:val="20"/>
      <w:szCs w:val="20"/>
      <w:lang w:val="x-none" w:eastAsia="ar-SA" w:bidi="ar-SA"/>
    </w:rPr>
  </w:style>
  <w:style w:type="character" w:styleId="Rimandonotaapidipagina">
    <w:name w:val="footnote reference"/>
    <w:uiPriority w:val="99"/>
    <w:rPr>
      <w:rFonts w:ascii="Times New Roman" w:hAnsi="Times New Roman" w:cs="Times New Roman"/>
      <w:vertAlign w:val="superscript"/>
    </w:rPr>
  </w:style>
  <w:style w:type="paragraph" w:styleId="Testonotadichiusura">
    <w:name w:val="endnote text"/>
    <w:basedOn w:val="Normale"/>
    <w:link w:val="TestonotadichiusuraCarattere"/>
    <w:uiPriority w:val="99"/>
    <w:rPr>
      <w:sz w:val="20"/>
      <w:szCs w:val="20"/>
      <w:lang w:val="x-none"/>
    </w:rPr>
  </w:style>
  <w:style w:type="character" w:customStyle="1" w:styleId="TestonotadichiusuraCarattere">
    <w:name w:val="Testo nota di chiusura Carattere"/>
    <w:link w:val="Testonotadichiusura"/>
    <w:uiPriority w:val="99"/>
    <w:rPr>
      <w:rFonts w:ascii="Times New Roman" w:hAnsi="Times New Roman" w:cs="Times New Roman"/>
      <w:sz w:val="20"/>
      <w:szCs w:val="20"/>
      <w:lang w:val="x-none" w:eastAsia="ar-SA" w:bidi="ar-SA"/>
    </w:rPr>
  </w:style>
  <w:style w:type="character" w:styleId="Rimandonotadichiusura">
    <w:name w:val="endnote reference"/>
    <w:uiPriority w:val="99"/>
    <w:rPr>
      <w:rFonts w:ascii="Times New Roman" w:hAnsi="Times New Roman" w:cs="Times New Roman"/>
      <w:vertAlign w:val="superscript"/>
    </w:rPr>
  </w:style>
  <w:style w:type="character" w:styleId="Rimandocommento">
    <w:name w:val="annotation reference"/>
    <w:uiPriority w:val="99"/>
    <w:rPr>
      <w:rFonts w:ascii="Times New Roman" w:hAnsi="Times New Roman" w:cs="Times New Roman"/>
      <w:sz w:val="16"/>
      <w:szCs w:val="16"/>
    </w:rPr>
  </w:style>
  <w:style w:type="paragraph" w:styleId="Testocommento">
    <w:name w:val="annotation text"/>
    <w:basedOn w:val="Normale"/>
    <w:link w:val="TestocommentoCarattere"/>
    <w:uiPriority w:val="99"/>
    <w:rPr>
      <w:sz w:val="20"/>
      <w:szCs w:val="20"/>
      <w:lang w:val="x-none"/>
    </w:rPr>
  </w:style>
  <w:style w:type="character" w:customStyle="1" w:styleId="TestocommentoCarattere">
    <w:name w:val="Testo commento Carattere"/>
    <w:link w:val="Testocommento"/>
    <w:uiPriority w:val="99"/>
    <w:rPr>
      <w:rFonts w:ascii="Times New Roman" w:hAnsi="Times New Roman" w:cs="Times New Roman"/>
      <w:sz w:val="20"/>
      <w:szCs w:val="20"/>
      <w:lang w:val="x-none" w:eastAsia="ar-SA" w:bidi="ar-SA"/>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rFonts w:ascii="Times New Roman" w:hAnsi="Times New Roman" w:cs="Times New Roman"/>
      <w:b/>
      <w:bCs/>
      <w:sz w:val="20"/>
      <w:szCs w:val="20"/>
      <w:lang w:val="x-none" w:eastAsia="ar-SA" w:bidi="ar-SA"/>
    </w:rPr>
  </w:style>
  <w:style w:type="paragraph" w:styleId="Testofumetto">
    <w:name w:val="Balloon Text"/>
    <w:basedOn w:val="Normale"/>
    <w:link w:val="TestofumettoCarattere"/>
    <w:uiPriority w:val="99"/>
    <w:rPr>
      <w:rFonts w:ascii="Tahoma" w:hAnsi="Tahoma" w:cs="Tahoma"/>
      <w:sz w:val="16"/>
      <w:szCs w:val="16"/>
      <w:lang w:val="x-none"/>
    </w:rPr>
  </w:style>
  <w:style w:type="character" w:customStyle="1" w:styleId="TestofumettoCarattere">
    <w:name w:val="Testo fumetto Carattere"/>
    <w:link w:val="Testofumetto"/>
    <w:uiPriority w:val="99"/>
    <w:rPr>
      <w:rFonts w:ascii="Tahoma" w:hAnsi="Tahoma" w:cs="Tahoma"/>
      <w:sz w:val="16"/>
      <w:szCs w:val="16"/>
      <w:lang w:val="x-none" w:eastAsia="ar-SA" w:bidi="ar-SA"/>
    </w:rPr>
  </w:style>
  <w:style w:type="paragraph" w:styleId="Corpotesto">
    <w:name w:val="Body Text"/>
    <w:basedOn w:val="Normale"/>
    <w:link w:val="CorpotestoCarattere"/>
    <w:uiPriority w:val="99"/>
    <w:pPr>
      <w:autoSpaceDE w:val="0"/>
      <w:jc w:val="center"/>
    </w:pPr>
    <w:rPr>
      <w:lang w:val="x-none"/>
    </w:rPr>
  </w:style>
  <w:style w:type="character" w:customStyle="1" w:styleId="CorpotestoCarattere">
    <w:name w:val="Corpo testo Carattere"/>
    <w:link w:val="Corpotesto"/>
    <w:uiPriority w:val="99"/>
    <w:rPr>
      <w:rFonts w:ascii="Times New Roman" w:hAnsi="Times New Roman" w:cs="Times New Roman"/>
      <w:sz w:val="24"/>
      <w:szCs w:val="24"/>
      <w:lang w:val="x-none" w:eastAsia="ar-SA" w:bidi="ar-SA"/>
    </w:rPr>
  </w:style>
  <w:style w:type="paragraph" w:styleId="Corpodeltesto2">
    <w:name w:val="Body Text 2"/>
    <w:basedOn w:val="Normale"/>
    <w:link w:val="Corpodeltesto2Carattere"/>
    <w:uiPriority w:val="99"/>
    <w:rPr>
      <w:lang w:val="x-none"/>
    </w:rPr>
  </w:style>
  <w:style w:type="character" w:customStyle="1" w:styleId="Corpodeltesto2Carattere">
    <w:name w:val="Corpo del testo 2 Carattere"/>
    <w:link w:val="Corpodeltesto2"/>
    <w:uiPriority w:val="99"/>
    <w:rPr>
      <w:rFonts w:ascii="Times New Roman" w:hAnsi="Times New Roman" w:cs="Times New Roman"/>
      <w:sz w:val="24"/>
      <w:szCs w:val="24"/>
      <w:lang w:val="x-none" w:eastAsia="ar-SA" w:bidi="ar-SA"/>
    </w:rPr>
  </w:style>
  <w:style w:type="table" w:styleId="Grigliatabella">
    <w:name w:val="Table Grid"/>
    <w:basedOn w:val="Tabellanormale"/>
    <w:uiPriority w:val="59"/>
    <w:rsid w:val="00CD2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90FBC"/>
    <w:rPr>
      <w:rFonts w:ascii="Times New Roman" w:hAnsi="Times New Roman"/>
      <w:sz w:val="24"/>
      <w:szCs w:val="24"/>
      <w:lang w:eastAsia="ar-SA"/>
    </w:rPr>
  </w:style>
  <w:style w:type="paragraph" w:styleId="Rientrocorpodeltesto">
    <w:name w:val="Body Text Indent"/>
    <w:basedOn w:val="Normale"/>
    <w:link w:val="RientrocorpodeltestoCarattere"/>
    <w:uiPriority w:val="99"/>
    <w:semiHidden/>
    <w:unhideWhenUsed/>
    <w:rsid w:val="004051A8"/>
    <w:pPr>
      <w:spacing w:after="120"/>
      <w:ind w:left="283"/>
    </w:pPr>
    <w:rPr>
      <w:lang w:val="x-none"/>
    </w:rPr>
  </w:style>
  <w:style w:type="character" w:customStyle="1" w:styleId="RientrocorpodeltestoCarattere">
    <w:name w:val="Rientro corpo del testo Carattere"/>
    <w:link w:val="Rientrocorpodeltesto"/>
    <w:uiPriority w:val="99"/>
    <w:semiHidden/>
    <w:rsid w:val="004051A8"/>
    <w:rPr>
      <w:rFonts w:ascii="Times New Roman" w:hAnsi="Times New Roman"/>
      <w:sz w:val="24"/>
      <w:szCs w:val="24"/>
      <w:lang w:eastAsia="ar-SA"/>
    </w:rPr>
  </w:style>
  <w:style w:type="paragraph" w:customStyle="1" w:styleId="Default">
    <w:name w:val="Default"/>
    <w:rsid w:val="00FA3B5A"/>
    <w:pPr>
      <w:autoSpaceDE w:val="0"/>
      <w:autoSpaceDN w:val="0"/>
      <w:adjustRightInd w:val="0"/>
    </w:pPr>
    <w:rPr>
      <w:rFonts w:ascii="Times New Roman" w:hAnsi="Times New Roman"/>
      <w:color w:val="000000"/>
      <w:sz w:val="24"/>
      <w:szCs w:val="24"/>
    </w:rPr>
  </w:style>
  <w:style w:type="paragraph" w:customStyle="1" w:styleId="Convert005">
    <w:name w:val="Convert 005"/>
    <w:next w:val="Normale"/>
    <w:rsid w:val="000003D7"/>
    <w:pPr>
      <w:widowControl w:val="0"/>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s>
      <w:suppressAutoHyphens/>
      <w:spacing w:line="288" w:lineRule="atLeast"/>
      <w:jc w:val="both"/>
    </w:pPr>
    <w:rPr>
      <w:rFonts w:ascii="Courier New" w:hAnsi="Courier New" w:cs="Courier New"/>
      <w:color w:val="000000"/>
      <w:sz w:val="24"/>
      <w:lang w:val="en-US" w:eastAsia="zh-CN"/>
    </w:rPr>
  </w:style>
  <w:style w:type="character" w:styleId="Enfasicorsivo">
    <w:name w:val="Emphasis"/>
    <w:uiPriority w:val="20"/>
    <w:qFormat/>
    <w:rsid w:val="00845729"/>
    <w:rPr>
      <w:i/>
      <w:iCs/>
    </w:rPr>
  </w:style>
  <w:style w:type="paragraph" w:styleId="Titolo">
    <w:name w:val="Title"/>
    <w:basedOn w:val="Normale"/>
    <w:next w:val="Normale"/>
    <w:link w:val="TitoloCarattere"/>
    <w:uiPriority w:val="10"/>
    <w:qFormat/>
    <w:rsid w:val="005313C7"/>
    <w:pPr>
      <w:spacing w:before="240" w:after="60"/>
      <w:jc w:val="center"/>
      <w:outlineLvl w:val="0"/>
    </w:pPr>
    <w:rPr>
      <w:rFonts w:ascii="Calibri Light" w:hAnsi="Calibri Light"/>
      <w:b/>
      <w:bCs/>
      <w:kern w:val="28"/>
      <w:sz w:val="28"/>
      <w:szCs w:val="32"/>
    </w:rPr>
  </w:style>
  <w:style w:type="character" w:customStyle="1" w:styleId="TitoloCarattere">
    <w:name w:val="Titolo Carattere"/>
    <w:link w:val="Titolo"/>
    <w:uiPriority w:val="10"/>
    <w:rsid w:val="005313C7"/>
    <w:rPr>
      <w:rFonts w:ascii="Calibri Light" w:eastAsia="Times New Roman" w:hAnsi="Calibri Light" w:cs="Times New Roman"/>
      <w:b/>
      <w:bCs/>
      <w:kern w:val="28"/>
      <w:sz w:val="28"/>
      <w:szCs w:val="32"/>
      <w:lang w:eastAsia="ar-SA"/>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5313C7"/>
    <w:pPr>
      <w:widowControl w:val="0"/>
      <w:suppressAutoHyphens w:val="0"/>
      <w:autoSpaceDE w:val="0"/>
      <w:autoSpaceDN w:val="0"/>
      <w:ind w:left="474" w:hanging="360"/>
      <w:jc w:val="left"/>
    </w:pPr>
    <w:rPr>
      <w:rFonts w:eastAsia="Garamond" w:cs="Garamond"/>
      <w:szCs w:val="22"/>
      <w:lang w:eastAsia="en-US"/>
    </w:rPr>
  </w:style>
  <w:style w:type="paragraph" w:customStyle="1" w:styleId="Standard">
    <w:name w:val="Standard"/>
    <w:rsid w:val="009464DF"/>
    <w:pPr>
      <w:suppressAutoHyphens/>
      <w:autoSpaceDN w:val="0"/>
      <w:textAlignment w:val="baseline"/>
    </w:pPr>
    <w:rPr>
      <w:rFonts w:ascii="Liberation Serif" w:eastAsia="NSimSun" w:hAnsi="Liberation Serif" w:cs="Arial"/>
      <w:kern w:val="3"/>
      <w:sz w:val="24"/>
      <w:szCs w:val="24"/>
      <w:lang w:eastAsia="zh-CN" w:bidi="hi-IN"/>
    </w:rPr>
  </w:style>
  <w:style w:type="paragraph" w:customStyle="1" w:styleId="paragraph">
    <w:name w:val="paragraph"/>
    <w:basedOn w:val="Normale"/>
    <w:rsid w:val="009E458F"/>
    <w:pPr>
      <w:suppressAutoHyphens w:val="0"/>
      <w:spacing w:before="100" w:beforeAutospacing="1" w:after="100" w:afterAutospacing="1"/>
      <w:jc w:val="left"/>
    </w:pPr>
    <w:rPr>
      <w:rFonts w:ascii="Times New Roman" w:hAnsi="Times New Roman"/>
      <w:sz w:val="24"/>
      <w:lang w:eastAsia="it-IT"/>
    </w:rPr>
  </w:style>
  <w:style w:type="character" w:customStyle="1" w:styleId="normaltextrun">
    <w:name w:val="normaltextrun"/>
    <w:basedOn w:val="Carpredefinitoparagrafo"/>
    <w:rsid w:val="009E458F"/>
  </w:style>
  <w:style w:type="character" w:customStyle="1" w:styleId="eop">
    <w:name w:val="eop"/>
    <w:basedOn w:val="Carpredefinitoparagrafo"/>
    <w:rsid w:val="009E458F"/>
  </w:style>
  <w:style w:type="character" w:customStyle="1" w:styleId="superscript">
    <w:name w:val="superscript"/>
    <w:basedOn w:val="Carpredefinitoparagrafo"/>
    <w:rsid w:val="009E458F"/>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62F86"/>
    <w:rPr>
      <w:rFonts w:ascii="Garamond" w:eastAsia="Garamond" w:hAnsi="Garamond" w:cs="Garamon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105539">
      <w:bodyDiv w:val="1"/>
      <w:marLeft w:val="0"/>
      <w:marRight w:val="0"/>
      <w:marTop w:val="0"/>
      <w:marBottom w:val="0"/>
      <w:divBdr>
        <w:top w:val="none" w:sz="0" w:space="0" w:color="auto"/>
        <w:left w:val="none" w:sz="0" w:space="0" w:color="auto"/>
        <w:bottom w:val="none" w:sz="0" w:space="0" w:color="auto"/>
        <w:right w:val="none" w:sz="0" w:space="0" w:color="auto"/>
      </w:divBdr>
    </w:div>
    <w:div w:id="224462449">
      <w:bodyDiv w:val="1"/>
      <w:marLeft w:val="0"/>
      <w:marRight w:val="0"/>
      <w:marTop w:val="0"/>
      <w:marBottom w:val="0"/>
      <w:divBdr>
        <w:top w:val="none" w:sz="0" w:space="0" w:color="auto"/>
        <w:left w:val="none" w:sz="0" w:space="0" w:color="auto"/>
        <w:bottom w:val="none" w:sz="0" w:space="0" w:color="auto"/>
        <w:right w:val="none" w:sz="0" w:space="0" w:color="auto"/>
      </w:divBdr>
    </w:div>
    <w:div w:id="375785901">
      <w:bodyDiv w:val="1"/>
      <w:marLeft w:val="0"/>
      <w:marRight w:val="0"/>
      <w:marTop w:val="0"/>
      <w:marBottom w:val="0"/>
      <w:divBdr>
        <w:top w:val="none" w:sz="0" w:space="0" w:color="auto"/>
        <w:left w:val="none" w:sz="0" w:space="0" w:color="auto"/>
        <w:bottom w:val="none" w:sz="0" w:space="0" w:color="auto"/>
        <w:right w:val="none" w:sz="0" w:space="0" w:color="auto"/>
      </w:divBdr>
    </w:div>
    <w:div w:id="921640004">
      <w:bodyDiv w:val="1"/>
      <w:marLeft w:val="0"/>
      <w:marRight w:val="0"/>
      <w:marTop w:val="0"/>
      <w:marBottom w:val="0"/>
      <w:divBdr>
        <w:top w:val="none" w:sz="0" w:space="0" w:color="auto"/>
        <w:left w:val="none" w:sz="0" w:space="0" w:color="auto"/>
        <w:bottom w:val="none" w:sz="0" w:space="0" w:color="auto"/>
        <w:right w:val="none" w:sz="0" w:space="0" w:color="auto"/>
      </w:divBdr>
    </w:div>
    <w:div w:id="1424376072">
      <w:bodyDiv w:val="1"/>
      <w:marLeft w:val="0"/>
      <w:marRight w:val="0"/>
      <w:marTop w:val="0"/>
      <w:marBottom w:val="0"/>
      <w:divBdr>
        <w:top w:val="none" w:sz="0" w:space="0" w:color="auto"/>
        <w:left w:val="none" w:sz="0" w:space="0" w:color="auto"/>
        <w:bottom w:val="none" w:sz="0" w:space="0" w:color="auto"/>
        <w:right w:val="none" w:sz="0" w:space="0" w:color="auto"/>
      </w:divBdr>
    </w:div>
    <w:div w:id="1554585833">
      <w:bodyDiv w:val="1"/>
      <w:marLeft w:val="0"/>
      <w:marRight w:val="0"/>
      <w:marTop w:val="0"/>
      <w:marBottom w:val="0"/>
      <w:divBdr>
        <w:top w:val="none" w:sz="0" w:space="0" w:color="auto"/>
        <w:left w:val="none" w:sz="0" w:space="0" w:color="auto"/>
        <w:bottom w:val="none" w:sz="0" w:space="0" w:color="auto"/>
        <w:right w:val="none" w:sz="0" w:space="0" w:color="auto"/>
      </w:divBdr>
      <w:divsChild>
        <w:div w:id="1556307987">
          <w:marLeft w:val="0"/>
          <w:marRight w:val="0"/>
          <w:marTop w:val="0"/>
          <w:marBottom w:val="0"/>
          <w:divBdr>
            <w:top w:val="none" w:sz="0" w:space="0" w:color="auto"/>
            <w:left w:val="none" w:sz="0" w:space="0" w:color="auto"/>
            <w:bottom w:val="none" w:sz="0" w:space="0" w:color="auto"/>
            <w:right w:val="none" w:sz="0" w:space="0" w:color="auto"/>
          </w:divBdr>
          <w:divsChild>
            <w:div w:id="407580655">
              <w:marLeft w:val="0"/>
              <w:marRight w:val="0"/>
              <w:marTop w:val="0"/>
              <w:marBottom w:val="0"/>
              <w:divBdr>
                <w:top w:val="none" w:sz="0" w:space="0" w:color="auto"/>
                <w:left w:val="none" w:sz="0" w:space="0" w:color="auto"/>
                <w:bottom w:val="none" w:sz="0" w:space="0" w:color="auto"/>
                <w:right w:val="none" w:sz="0" w:space="0" w:color="auto"/>
              </w:divBdr>
            </w:div>
            <w:div w:id="130562949">
              <w:marLeft w:val="0"/>
              <w:marRight w:val="0"/>
              <w:marTop w:val="0"/>
              <w:marBottom w:val="0"/>
              <w:divBdr>
                <w:top w:val="none" w:sz="0" w:space="0" w:color="auto"/>
                <w:left w:val="none" w:sz="0" w:space="0" w:color="auto"/>
                <w:bottom w:val="none" w:sz="0" w:space="0" w:color="auto"/>
                <w:right w:val="none" w:sz="0" w:space="0" w:color="auto"/>
              </w:divBdr>
            </w:div>
            <w:div w:id="1727994935">
              <w:marLeft w:val="0"/>
              <w:marRight w:val="0"/>
              <w:marTop w:val="0"/>
              <w:marBottom w:val="0"/>
              <w:divBdr>
                <w:top w:val="none" w:sz="0" w:space="0" w:color="auto"/>
                <w:left w:val="none" w:sz="0" w:space="0" w:color="auto"/>
                <w:bottom w:val="none" w:sz="0" w:space="0" w:color="auto"/>
                <w:right w:val="none" w:sz="0" w:space="0" w:color="auto"/>
              </w:divBdr>
            </w:div>
            <w:div w:id="2000695999">
              <w:marLeft w:val="0"/>
              <w:marRight w:val="0"/>
              <w:marTop w:val="0"/>
              <w:marBottom w:val="0"/>
              <w:divBdr>
                <w:top w:val="none" w:sz="0" w:space="0" w:color="auto"/>
                <w:left w:val="none" w:sz="0" w:space="0" w:color="auto"/>
                <w:bottom w:val="none" w:sz="0" w:space="0" w:color="auto"/>
                <w:right w:val="none" w:sz="0" w:space="0" w:color="auto"/>
              </w:divBdr>
            </w:div>
          </w:divsChild>
        </w:div>
        <w:div w:id="828179275">
          <w:marLeft w:val="0"/>
          <w:marRight w:val="0"/>
          <w:marTop w:val="0"/>
          <w:marBottom w:val="0"/>
          <w:divBdr>
            <w:top w:val="none" w:sz="0" w:space="0" w:color="auto"/>
            <w:left w:val="none" w:sz="0" w:space="0" w:color="auto"/>
            <w:bottom w:val="none" w:sz="0" w:space="0" w:color="auto"/>
            <w:right w:val="none" w:sz="0" w:space="0" w:color="auto"/>
          </w:divBdr>
          <w:divsChild>
            <w:div w:id="1757825230">
              <w:marLeft w:val="0"/>
              <w:marRight w:val="0"/>
              <w:marTop w:val="30"/>
              <w:marBottom w:val="30"/>
              <w:divBdr>
                <w:top w:val="none" w:sz="0" w:space="0" w:color="auto"/>
                <w:left w:val="none" w:sz="0" w:space="0" w:color="auto"/>
                <w:bottom w:val="none" w:sz="0" w:space="0" w:color="auto"/>
                <w:right w:val="none" w:sz="0" w:space="0" w:color="auto"/>
              </w:divBdr>
              <w:divsChild>
                <w:div w:id="75396252">
                  <w:marLeft w:val="0"/>
                  <w:marRight w:val="0"/>
                  <w:marTop w:val="0"/>
                  <w:marBottom w:val="0"/>
                  <w:divBdr>
                    <w:top w:val="none" w:sz="0" w:space="0" w:color="auto"/>
                    <w:left w:val="none" w:sz="0" w:space="0" w:color="auto"/>
                    <w:bottom w:val="none" w:sz="0" w:space="0" w:color="auto"/>
                    <w:right w:val="none" w:sz="0" w:space="0" w:color="auto"/>
                  </w:divBdr>
                  <w:divsChild>
                    <w:div w:id="1566598935">
                      <w:marLeft w:val="0"/>
                      <w:marRight w:val="0"/>
                      <w:marTop w:val="0"/>
                      <w:marBottom w:val="0"/>
                      <w:divBdr>
                        <w:top w:val="none" w:sz="0" w:space="0" w:color="auto"/>
                        <w:left w:val="none" w:sz="0" w:space="0" w:color="auto"/>
                        <w:bottom w:val="none" w:sz="0" w:space="0" w:color="auto"/>
                        <w:right w:val="none" w:sz="0" w:space="0" w:color="auto"/>
                      </w:divBdr>
                    </w:div>
                  </w:divsChild>
                </w:div>
                <w:div w:id="234243204">
                  <w:marLeft w:val="0"/>
                  <w:marRight w:val="0"/>
                  <w:marTop w:val="0"/>
                  <w:marBottom w:val="0"/>
                  <w:divBdr>
                    <w:top w:val="none" w:sz="0" w:space="0" w:color="auto"/>
                    <w:left w:val="none" w:sz="0" w:space="0" w:color="auto"/>
                    <w:bottom w:val="none" w:sz="0" w:space="0" w:color="auto"/>
                    <w:right w:val="none" w:sz="0" w:space="0" w:color="auto"/>
                  </w:divBdr>
                  <w:divsChild>
                    <w:div w:id="669328857">
                      <w:marLeft w:val="0"/>
                      <w:marRight w:val="0"/>
                      <w:marTop w:val="0"/>
                      <w:marBottom w:val="0"/>
                      <w:divBdr>
                        <w:top w:val="none" w:sz="0" w:space="0" w:color="auto"/>
                        <w:left w:val="none" w:sz="0" w:space="0" w:color="auto"/>
                        <w:bottom w:val="none" w:sz="0" w:space="0" w:color="auto"/>
                        <w:right w:val="none" w:sz="0" w:space="0" w:color="auto"/>
                      </w:divBdr>
                    </w:div>
                  </w:divsChild>
                </w:div>
                <w:div w:id="1831632295">
                  <w:marLeft w:val="0"/>
                  <w:marRight w:val="0"/>
                  <w:marTop w:val="0"/>
                  <w:marBottom w:val="0"/>
                  <w:divBdr>
                    <w:top w:val="none" w:sz="0" w:space="0" w:color="auto"/>
                    <w:left w:val="none" w:sz="0" w:space="0" w:color="auto"/>
                    <w:bottom w:val="none" w:sz="0" w:space="0" w:color="auto"/>
                    <w:right w:val="none" w:sz="0" w:space="0" w:color="auto"/>
                  </w:divBdr>
                  <w:divsChild>
                    <w:div w:id="175583341">
                      <w:marLeft w:val="0"/>
                      <w:marRight w:val="0"/>
                      <w:marTop w:val="0"/>
                      <w:marBottom w:val="0"/>
                      <w:divBdr>
                        <w:top w:val="none" w:sz="0" w:space="0" w:color="auto"/>
                        <w:left w:val="none" w:sz="0" w:space="0" w:color="auto"/>
                        <w:bottom w:val="none" w:sz="0" w:space="0" w:color="auto"/>
                        <w:right w:val="none" w:sz="0" w:space="0" w:color="auto"/>
                      </w:divBdr>
                    </w:div>
                  </w:divsChild>
                </w:div>
                <w:div w:id="1860775976">
                  <w:marLeft w:val="0"/>
                  <w:marRight w:val="0"/>
                  <w:marTop w:val="0"/>
                  <w:marBottom w:val="0"/>
                  <w:divBdr>
                    <w:top w:val="none" w:sz="0" w:space="0" w:color="auto"/>
                    <w:left w:val="none" w:sz="0" w:space="0" w:color="auto"/>
                    <w:bottom w:val="none" w:sz="0" w:space="0" w:color="auto"/>
                    <w:right w:val="none" w:sz="0" w:space="0" w:color="auto"/>
                  </w:divBdr>
                  <w:divsChild>
                    <w:div w:id="317920537">
                      <w:marLeft w:val="0"/>
                      <w:marRight w:val="0"/>
                      <w:marTop w:val="0"/>
                      <w:marBottom w:val="0"/>
                      <w:divBdr>
                        <w:top w:val="none" w:sz="0" w:space="0" w:color="auto"/>
                        <w:left w:val="none" w:sz="0" w:space="0" w:color="auto"/>
                        <w:bottom w:val="none" w:sz="0" w:space="0" w:color="auto"/>
                        <w:right w:val="none" w:sz="0" w:space="0" w:color="auto"/>
                      </w:divBdr>
                    </w:div>
                  </w:divsChild>
                </w:div>
                <w:div w:id="1655067846">
                  <w:marLeft w:val="0"/>
                  <w:marRight w:val="0"/>
                  <w:marTop w:val="0"/>
                  <w:marBottom w:val="0"/>
                  <w:divBdr>
                    <w:top w:val="none" w:sz="0" w:space="0" w:color="auto"/>
                    <w:left w:val="none" w:sz="0" w:space="0" w:color="auto"/>
                    <w:bottom w:val="none" w:sz="0" w:space="0" w:color="auto"/>
                    <w:right w:val="none" w:sz="0" w:space="0" w:color="auto"/>
                  </w:divBdr>
                  <w:divsChild>
                    <w:div w:id="171651068">
                      <w:marLeft w:val="0"/>
                      <w:marRight w:val="0"/>
                      <w:marTop w:val="0"/>
                      <w:marBottom w:val="0"/>
                      <w:divBdr>
                        <w:top w:val="none" w:sz="0" w:space="0" w:color="auto"/>
                        <w:left w:val="none" w:sz="0" w:space="0" w:color="auto"/>
                        <w:bottom w:val="none" w:sz="0" w:space="0" w:color="auto"/>
                        <w:right w:val="none" w:sz="0" w:space="0" w:color="auto"/>
                      </w:divBdr>
                    </w:div>
                  </w:divsChild>
                </w:div>
                <w:div w:id="114253898">
                  <w:marLeft w:val="0"/>
                  <w:marRight w:val="0"/>
                  <w:marTop w:val="0"/>
                  <w:marBottom w:val="0"/>
                  <w:divBdr>
                    <w:top w:val="none" w:sz="0" w:space="0" w:color="auto"/>
                    <w:left w:val="none" w:sz="0" w:space="0" w:color="auto"/>
                    <w:bottom w:val="none" w:sz="0" w:space="0" w:color="auto"/>
                    <w:right w:val="none" w:sz="0" w:space="0" w:color="auto"/>
                  </w:divBdr>
                  <w:divsChild>
                    <w:div w:id="1672174618">
                      <w:marLeft w:val="0"/>
                      <w:marRight w:val="0"/>
                      <w:marTop w:val="0"/>
                      <w:marBottom w:val="0"/>
                      <w:divBdr>
                        <w:top w:val="none" w:sz="0" w:space="0" w:color="auto"/>
                        <w:left w:val="none" w:sz="0" w:space="0" w:color="auto"/>
                        <w:bottom w:val="none" w:sz="0" w:space="0" w:color="auto"/>
                        <w:right w:val="none" w:sz="0" w:space="0" w:color="auto"/>
                      </w:divBdr>
                    </w:div>
                  </w:divsChild>
                </w:div>
                <w:div w:id="466514666">
                  <w:marLeft w:val="0"/>
                  <w:marRight w:val="0"/>
                  <w:marTop w:val="0"/>
                  <w:marBottom w:val="0"/>
                  <w:divBdr>
                    <w:top w:val="none" w:sz="0" w:space="0" w:color="auto"/>
                    <w:left w:val="none" w:sz="0" w:space="0" w:color="auto"/>
                    <w:bottom w:val="none" w:sz="0" w:space="0" w:color="auto"/>
                    <w:right w:val="none" w:sz="0" w:space="0" w:color="auto"/>
                  </w:divBdr>
                  <w:divsChild>
                    <w:div w:id="620573984">
                      <w:marLeft w:val="0"/>
                      <w:marRight w:val="0"/>
                      <w:marTop w:val="0"/>
                      <w:marBottom w:val="0"/>
                      <w:divBdr>
                        <w:top w:val="none" w:sz="0" w:space="0" w:color="auto"/>
                        <w:left w:val="none" w:sz="0" w:space="0" w:color="auto"/>
                        <w:bottom w:val="none" w:sz="0" w:space="0" w:color="auto"/>
                        <w:right w:val="none" w:sz="0" w:space="0" w:color="auto"/>
                      </w:divBdr>
                    </w:div>
                  </w:divsChild>
                </w:div>
                <w:div w:id="1064522855">
                  <w:marLeft w:val="0"/>
                  <w:marRight w:val="0"/>
                  <w:marTop w:val="0"/>
                  <w:marBottom w:val="0"/>
                  <w:divBdr>
                    <w:top w:val="none" w:sz="0" w:space="0" w:color="auto"/>
                    <w:left w:val="none" w:sz="0" w:space="0" w:color="auto"/>
                    <w:bottom w:val="none" w:sz="0" w:space="0" w:color="auto"/>
                    <w:right w:val="none" w:sz="0" w:space="0" w:color="auto"/>
                  </w:divBdr>
                  <w:divsChild>
                    <w:div w:id="705835096">
                      <w:marLeft w:val="0"/>
                      <w:marRight w:val="0"/>
                      <w:marTop w:val="0"/>
                      <w:marBottom w:val="0"/>
                      <w:divBdr>
                        <w:top w:val="none" w:sz="0" w:space="0" w:color="auto"/>
                        <w:left w:val="none" w:sz="0" w:space="0" w:color="auto"/>
                        <w:bottom w:val="none" w:sz="0" w:space="0" w:color="auto"/>
                        <w:right w:val="none" w:sz="0" w:space="0" w:color="auto"/>
                      </w:divBdr>
                    </w:div>
                  </w:divsChild>
                </w:div>
                <w:div w:id="642462837">
                  <w:marLeft w:val="0"/>
                  <w:marRight w:val="0"/>
                  <w:marTop w:val="0"/>
                  <w:marBottom w:val="0"/>
                  <w:divBdr>
                    <w:top w:val="none" w:sz="0" w:space="0" w:color="auto"/>
                    <w:left w:val="none" w:sz="0" w:space="0" w:color="auto"/>
                    <w:bottom w:val="none" w:sz="0" w:space="0" w:color="auto"/>
                    <w:right w:val="none" w:sz="0" w:space="0" w:color="auto"/>
                  </w:divBdr>
                  <w:divsChild>
                    <w:div w:id="573272430">
                      <w:marLeft w:val="0"/>
                      <w:marRight w:val="0"/>
                      <w:marTop w:val="0"/>
                      <w:marBottom w:val="0"/>
                      <w:divBdr>
                        <w:top w:val="none" w:sz="0" w:space="0" w:color="auto"/>
                        <w:left w:val="none" w:sz="0" w:space="0" w:color="auto"/>
                        <w:bottom w:val="none" w:sz="0" w:space="0" w:color="auto"/>
                        <w:right w:val="none" w:sz="0" w:space="0" w:color="auto"/>
                      </w:divBdr>
                    </w:div>
                  </w:divsChild>
                </w:div>
                <w:div w:id="2033265541">
                  <w:marLeft w:val="0"/>
                  <w:marRight w:val="0"/>
                  <w:marTop w:val="0"/>
                  <w:marBottom w:val="0"/>
                  <w:divBdr>
                    <w:top w:val="none" w:sz="0" w:space="0" w:color="auto"/>
                    <w:left w:val="none" w:sz="0" w:space="0" w:color="auto"/>
                    <w:bottom w:val="none" w:sz="0" w:space="0" w:color="auto"/>
                    <w:right w:val="none" w:sz="0" w:space="0" w:color="auto"/>
                  </w:divBdr>
                  <w:divsChild>
                    <w:div w:id="42826317">
                      <w:marLeft w:val="0"/>
                      <w:marRight w:val="0"/>
                      <w:marTop w:val="0"/>
                      <w:marBottom w:val="0"/>
                      <w:divBdr>
                        <w:top w:val="none" w:sz="0" w:space="0" w:color="auto"/>
                        <w:left w:val="none" w:sz="0" w:space="0" w:color="auto"/>
                        <w:bottom w:val="none" w:sz="0" w:space="0" w:color="auto"/>
                        <w:right w:val="none" w:sz="0" w:space="0" w:color="auto"/>
                      </w:divBdr>
                    </w:div>
                  </w:divsChild>
                </w:div>
                <w:div w:id="1481190090">
                  <w:marLeft w:val="0"/>
                  <w:marRight w:val="0"/>
                  <w:marTop w:val="0"/>
                  <w:marBottom w:val="0"/>
                  <w:divBdr>
                    <w:top w:val="none" w:sz="0" w:space="0" w:color="auto"/>
                    <w:left w:val="none" w:sz="0" w:space="0" w:color="auto"/>
                    <w:bottom w:val="none" w:sz="0" w:space="0" w:color="auto"/>
                    <w:right w:val="none" w:sz="0" w:space="0" w:color="auto"/>
                  </w:divBdr>
                  <w:divsChild>
                    <w:div w:id="745539226">
                      <w:marLeft w:val="0"/>
                      <w:marRight w:val="0"/>
                      <w:marTop w:val="0"/>
                      <w:marBottom w:val="0"/>
                      <w:divBdr>
                        <w:top w:val="none" w:sz="0" w:space="0" w:color="auto"/>
                        <w:left w:val="none" w:sz="0" w:space="0" w:color="auto"/>
                        <w:bottom w:val="none" w:sz="0" w:space="0" w:color="auto"/>
                        <w:right w:val="none" w:sz="0" w:space="0" w:color="auto"/>
                      </w:divBdr>
                    </w:div>
                  </w:divsChild>
                </w:div>
                <w:div w:id="662700701">
                  <w:marLeft w:val="0"/>
                  <w:marRight w:val="0"/>
                  <w:marTop w:val="0"/>
                  <w:marBottom w:val="0"/>
                  <w:divBdr>
                    <w:top w:val="none" w:sz="0" w:space="0" w:color="auto"/>
                    <w:left w:val="none" w:sz="0" w:space="0" w:color="auto"/>
                    <w:bottom w:val="none" w:sz="0" w:space="0" w:color="auto"/>
                    <w:right w:val="none" w:sz="0" w:space="0" w:color="auto"/>
                  </w:divBdr>
                  <w:divsChild>
                    <w:div w:id="3516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7029D2D5C980545AF8EFEABFB4318CE" ma:contentTypeVersion="16" ma:contentTypeDescription="Creare un nuovo documento." ma:contentTypeScope="" ma:versionID="3a01ccfe91f02e8ae3d2fb7d8e2af17b">
  <xsd:schema xmlns:xsd="http://www.w3.org/2001/XMLSchema" xmlns:xs="http://www.w3.org/2001/XMLSchema" xmlns:p="http://schemas.microsoft.com/office/2006/metadata/properties" xmlns:ns2="d9632ebb-2518-4933-aaa2-65c7971ed352" xmlns:ns3="65424584-2e4a-4542-a57c-a20e6fed47ba" targetNamespace="http://schemas.microsoft.com/office/2006/metadata/properties" ma:root="true" ma:fieldsID="a38fa7e25b0b195bafa236d1559c120e" ns2:_="" ns3:_="">
    <xsd:import namespace="d9632ebb-2518-4933-aaa2-65c7971ed352"/>
    <xsd:import namespace="65424584-2e4a-4542-a57c-a20e6fed47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632ebb-2518-4933-aaa2-65c7971ed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dcee85c4-5473-442e-83a5-e591474f005b"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424584-2e4a-4542-a57c-a20e6fed47b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88877cc3-863a-4c4f-8d72-eee508290477}" ma:internalName="TaxCatchAll" ma:showField="CatchAllData" ma:web="65424584-2e4a-4542-a57c-a20e6fed47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632ebb-2518-4933-aaa2-65c7971ed352">
      <Terms xmlns="http://schemas.microsoft.com/office/infopath/2007/PartnerControls"/>
    </lcf76f155ced4ddcb4097134ff3c332f>
    <TaxCatchAll xmlns="65424584-2e4a-4542-a57c-a20e6fed47ba" xsi:nil="true"/>
  </documentManagement>
</p:properties>
</file>

<file path=customXml/itemProps1.xml><?xml version="1.0" encoding="utf-8"?>
<ds:datastoreItem xmlns:ds="http://schemas.openxmlformats.org/officeDocument/2006/customXml" ds:itemID="{06995DB3-BE81-4601-A532-12D5548A74D4}">
  <ds:schemaRefs>
    <ds:schemaRef ds:uri="http://schemas.openxmlformats.org/officeDocument/2006/bibliography"/>
  </ds:schemaRefs>
</ds:datastoreItem>
</file>

<file path=customXml/itemProps2.xml><?xml version="1.0" encoding="utf-8"?>
<ds:datastoreItem xmlns:ds="http://schemas.openxmlformats.org/officeDocument/2006/customXml" ds:itemID="{FAEDF4BD-1102-4E08-957D-B43FA4410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632ebb-2518-4933-aaa2-65c7971ed352"/>
    <ds:schemaRef ds:uri="65424584-2e4a-4542-a57c-a20e6fed4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1CD08-23F8-4434-B525-50538892F110}">
  <ds:schemaRefs>
    <ds:schemaRef ds:uri="http://schemas.microsoft.com/sharepoint/v3/contenttype/forms"/>
  </ds:schemaRefs>
</ds:datastoreItem>
</file>

<file path=customXml/itemProps4.xml><?xml version="1.0" encoding="utf-8"?>
<ds:datastoreItem xmlns:ds="http://schemas.openxmlformats.org/officeDocument/2006/customXml" ds:itemID="{8CB95817-8323-46D7-984C-633C70B1868D}">
  <ds:schemaRefs>
    <ds:schemaRef ds:uri="http://schemas.microsoft.com/office/2006/metadata/properties"/>
    <ds:schemaRef ds:uri="http://schemas.microsoft.com/office/infopath/2007/PartnerControls"/>
    <ds:schemaRef ds:uri="d9632ebb-2518-4933-aaa2-65c7971ed352"/>
    <ds:schemaRef ds:uri="65424584-2e4a-4542-a57c-a20e6fed47ba"/>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1409</Words>
  <Characters>8778</Characters>
  <Application>Microsoft Office Word</Application>
  <DocSecurity>0</DocSecurity>
  <Lines>73</Lines>
  <Paragraphs>20</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A: &lt;ADG/O</vt:lpstr>
      <vt:lpstr>Programma ROME TECHNOPOLE (codice ECS 00000024) (PNRR) – MISSIONE 4 COMPONENTE 2</vt:lpstr>
      <vt:lpstr>ALLEGATO F</vt:lpstr>
      <vt:lpstr>MODULO DI DOMANDA DI FINANZIAMENTO</vt:lpstr>
    </vt:vector>
  </TitlesOfParts>
  <Company>FINPIEMONTE</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&lt;ADG/O</dc:title>
  <dc:subject/>
  <dc:creator>elisa gangemi</dc:creator>
  <cp:keywords/>
  <cp:lastModifiedBy>renato baciocchi</cp:lastModifiedBy>
  <cp:revision>78</cp:revision>
  <cp:lastPrinted>2018-12-19T14:37:00Z</cp:lastPrinted>
  <dcterms:created xsi:type="dcterms:W3CDTF">2024-05-20T14:11:00Z</dcterms:created>
  <dcterms:modified xsi:type="dcterms:W3CDTF">2024-07-31T10:50:00Z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0x01010097029D2D5C980545AF8EFEABFB4318CE</vt:lpwstr>
  </property>
  <property fmtid="{D5CDD505-2E9C-101B-9397-08002B2CF9AE}" pid="3" name="MediaServiceImageTags">
    <vt:lpwstr/>
  </property>
</Properties>
</file>